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DBE8" w14:textId="41655394" w:rsidR="00594E1B" w:rsidRPr="00C17DE1" w:rsidRDefault="001E1A84" w:rsidP="00594E1B">
      <w:pPr>
        <w:jc w:val="center"/>
      </w:pPr>
      <w:r>
        <w:t xml:space="preserve">                                                            </w:t>
      </w:r>
      <w:r w:rsidR="00594E1B" w:rsidRPr="00C17DE1">
        <w:t xml:space="preserve">ДОГОВОР   № </w:t>
      </w:r>
      <w:bookmarkStart w:id="0" w:name="Bookmark0"/>
      <w:r w:rsidR="002153F8">
        <w:t>__</w:t>
      </w:r>
      <w:r w:rsidR="00C17DE1" w:rsidRPr="00C17DE1">
        <w:t>/</w:t>
      </w:r>
      <w:bookmarkEnd w:id="0"/>
      <w:r w:rsidR="002153F8">
        <w:t>_______</w:t>
      </w:r>
      <w:r>
        <w:t xml:space="preserve">                                  ПРОЕКТ</w:t>
      </w:r>
    </w:p>
    <w:p w14:paraId="0F2E57C2" w14:textId="77777777" w:rsidR="00594E1B" w:rsidRPr="00C17DE1" w:rsidRDefault="00594E1B" w:rsidP="00594E1B">
      <w:pPr>
        <w:jc w:val="center"/>
      </w:pPr>
      <w:r w:rsidRPr="00C17DE1">
        <w:t>аренды земельного участка</w:t>
      </w:r>
    </w:p>
    <w:p w14:paraId="7FE96658" w14:textId="77777777" w:rsidR="00594E1B" w:rsidRPr="00C17DE1" w:rsidRDefault="00594E1B" w:rsidP="00594E1B">
      <w:pPr>
        <w:pStyle w:val="3"/>
        <w:tabs>
          <w:tab w:val="left" w:pos="0"/>
        </w:tabs>
        <w:ind w:left="0"/>
        <w:rPr>
          <w:b w:val="0"/>
          <w:sz w:val="24"/>
          <w:szCs w:val="24"/>
        </w:rPr>
      </w:pPr>
    </w:p>
    <w:tbl>
      <w:tblPr>
        <w:tblpPr w:leftFromText="180" w:rightFromText="180" w:vertAnchor="text" w:horzAnchor="margin" w:tblpY="132"/>
        <w:tblW w:w="0" w:type="auto"/>
        <w:tblLook w:val="01E0" w:firstRow="1" w:lastRow="1" w:firstColumn="1" w:lastColumn="1" w:noHBand="0" w:noVBand="0"/>
      </w:tblPr>
      <w:tblGrid>
        <w:gridCol w:w="6487"/>
        <w:gridCol w:w="3259"/>
      </w:tblGrid>
      <w:tr w:rsidR="00594E1B" w:rsidRPr="00C17DE1" w14:paraId="68D158A3" w14:textId="77777777" w:rsidTr="00427925">
        <w:tc>
          <w:tcPr>
            <w:tcW w:w="6487" w:type="dxa"/>
            <w:hideMark/>
          </w:tcPr>
          <w:p w14:paraId="38083900" w14:textId="77777777" w:rsidR="00594E1B" w:rsidRPr="00C17DE1" w:rsidRDefault="00594E1B" w:rsidP="00594E1B">
            <w:pPr>
              <w:jc w:val="both"/>
              <w:rPr>
                <w:lang w:val="en-US"/>
              </w:rPr>
            </w:pPr>
            <w:r w:rsidRPr="00C17DE1">
              <w:t>Республика Коми</w:t>
            </w:r>
          </w:p>
          <w:p w14:paraId="2E7F98BB" w14:textId="77777777" w:rsidR="00594E1B" w:rsidRPr="00C17DE1" w:rsidRDefault="00594E1B" w:rsidP="00594E1B">
            <w:pPr>
              <w:jc w:val="both"/>
              <w:rPr>
                <w:b/>
                <w:lang w:val="en-US"/>
              </w:rPr>
            </w:pPr>
            <w:r w:rsidRPr="00C17DE1">
              <w:t xml:space="preserve">Сыктывдинский район с. </w:t>
            </w:r>
            <w:proofErr w:type="spellStart"/>
            <w:r w:rsidRPr="00C17DE1">
              <w:t>Выльгорт</w:t>
            </w:r>
            <w:proofErr w:type="spellEnd"/>
          </w:p>
        </w:tc>
        <w:tc>
          <w:tcPr>
            <w:tcW w:w="3259" w:type="dxa"/>
            <w:hideMark/>
          </w:tcPr>
          <w:p w14:paraId="16EBF3C2" w14:textId="77777777" w:rsidR="001E1A84" w:rsidRDefault="002153F8" w:rsidP="001E1A84">
            <w:pPr>
              <w:jc w:val="right"/>
            </w:pPr>
            <w:bookmarkStart w:id="1" w:name="ДатаДоговораПолностьюСловами"/>
            <w:r>
              <w:t>_________________________</w:t>
            </w:r>
          </w:p>
          <w:p w14:paraId="26280840" w14:textId="4A4B9F17" w:rsidR="00594E1B" w:rsidRPr="00C17DE1" w:rsidRDefault="00C17DE1" w:rsidP="001E1A84">
            <w:pPr>
              <w:jc w:val="right"/>
            </w:pPr>
            <w:r w:rsidRPr="00C17DE1">
              <w:t>две тысячи двадцат</w:t>
            </w:r>
            <w:r w:rsidR="00AD3B3A">
              <w:t xml:space="preserve">ь </w:t>
            </w:r>
            <w:r w:rsidR="00F32E4D">
              <w:t>третьего</w:t>
            </w:r>
            <w:r w:rsidR="00AD3B3A">
              <w:t xml:space="preserve"> </w:t>
            </w:r>
            <w:r w:rsidRPr="00C17DE1">
              <w:t>года</w:t>
            </w:r>
            <w:bookmarkEnd w:id="1"/>
          </w:p>
        </w:tc>
      </w:tr>
    </w:tbl>
    <w:p w14:paraId="424259CE" w14:textId="77777777" w:rsidR="00594E1B" w:rsidRPr="00C17DE1" w:rsidRDefault="00594E1B" w:rsidP="00594E1B">
      <w:pPr>
        <w:tabs>
          <w:tab w:val="left" w:pos="0"/>
        </w:tabs>
      </w:pPr>
    </w:p>
    <w:p w14:paraId="067BFF98" w14:textId="293961B6" w:rsidR="00F908DB" w:rsidRPr="008262A0" w:rsidRDefault="00C17DE1" w:rsidP="00F908DB">
      <w:pPr>
        <w:ind w:firstLine="720"/>
        <w:jc w:val="both"/>
      </w:pPr>
      <w:bookmarkStart w:id="2" w:name="НаименованиеАрендодателя"/>
      <w:bookmarkStart w:id="3" w:name="_Hlk31886091"/>
      <w:r w:rsidRPr="008262A0">
        <w:t>Администрация муниципального района "Сыктывдинский"</w:t>
      </w:r>
      <w:bookmarkEnd w:id="2"/>
      <w:r w:rsidR="00FF52C4">
        <w:t xml:space="preserve"> Республики Коми</w:t>
      </w:r>
      <w:r w:rsidR="00594E1B" w:rsidRPr="008262A0">
        <w:t>, именуемая  «АРЕНДОДАТЕЛЬ», в лице</w:t>
      </w:r>
      <w:r w:rsidR="00A009D3">
        <w:t>_____________________________________________________________________________________</w:t>
      </w:r>
      <w:r w:rsidR="00F908DB" w:rsidRPr="008262A0">
        <w:t>, действующе</w:t>
      </w:r>
      <w:r w:rsidR="00A009D3">
        <w:t>го</w:t>
      </w:r>
      <w:r w:rsidR="00F908DB" w:rsidRPr="008262A0">
        <w:t xml:space="preserve"> на основании  </w:t>
      </w:r>
      <w:bookmarkStart w:id="4" w:name="ДокументОснованиеАрендодателя"/>
      <w:r w:rsidR="00F908DB" w:rsidRPr="008262A0">
        <w:t xml:space="preserve">распоряжения администрации муниципального района "Сыктывдинский" от </w:t>
      </w:r>
      <w:r w:rsidR="00565024">
        <w:t>7 декабря 2</w:t>
      </w:r>
      <w:r w:rsidR="00F908DB" w:rsidRPr="008262A0">
        <w:t>0</w:t>
      </w:r>
      <w:r w:rsidR="00E7429B">
        <w:t>2</w:t>
      </w:r>
      <w:r w:rsidR="00565024">
        <w:t>1</w:t>
      </w:r>
      <w:r w:rsidR="00F908DB" w:rsidRPr="008262A0">
        <w:t xml:space="preserve">г. № </w:t>
      </w:r>
      <w:r w:rsidR="00565024">
        <w:t>172</w:t>
      </w:r>
      <w:r w:rsidR="00F908DB" w:rsidRPr="008262A0">
        <w:t>-р</w:t>
      </w:r>
      <w:bookmarkStart w:id="5" w:name="НаименованиеАрендатора"/>
      <w:bookmarkEnd w:id="4"/>
      <w:r w:rsidR="00F908DB" w:rsidRPr="008262A0">
        <w:t xml:space="preserve">, с одной стороны, </w:t>
      </w:r>
      <w:bookmarkStart w:id="6" w:name="_Hlk32302345"/>
      <w:bookmarkEnd w:id="5"/>
      <w:r w:rsidR="00F908DB" w:rsidRPr="008262A0">
        <w:t>и ___________________________</w:t>
      </w:r>
      <w:r w:rsidR="009A1C52">
        <w:t xml:space="preserve"> </w:t>
      </w:r>
      <w:r w:rsidR="00F908DB" w:rsidRPr="008262A0">
        <w:t>(</w:t>
      </w:r>
      <w:r w:rsidR="009A1C52">
        <w:t xml:space="preserve">для юридического лица - </w:t>
      </w:r>
      <w:r w:rsidR="00F908DB" w:rsidRPr="008262A0">
        <w:t xml:space="preserve">наименование юр. лица, </w:t>
      </w:r>
      <w:r w:rsidR="009A1C52" w:rsidRPr="008262A0">
        <w:t>ИНН, ОГРН, реквизиты документа, на основании которого действует уполномоченное лицо</w:t>
      </w:r>
      <w:r w:rsidR="009A1C52">
        <w:t xml:space="preserve">; для </w:t>
      </w:r>
      <w:r w:rsidR="00F908DB" w:rsidRPr="008262A0">
        <w:t>ИП</w:t>
      </w:r>
      <w:r w:rsidR="009A1C52">
        <w:t xml:space="preserve"> </w:t>
      </w:r>
      <w:r w:rsidR="00EB2A22">
        <w:t xml:space="preserve">- </w:t>
      </w:r>
      <w:r w:rsidR="009A1C52">
        <w:t xml:space="preserve">ФИО индивидуального предпринимателя, </w:t>
      </w:r>
      <w:r w:rsidR="009A1C52" w:rsidRPr="008262A0">
        <w:t>№ свидетельства о регистрации в налоговом органе</w:t>
      </w:r>
      <w:r w:rsidR="009A1C52">
        <w:t>;</w:t>
      </w:r>
      <w:r w:rsidR="00F908DB" w:rsidRPr="008262A0">
        <w:t xml:space="preserve"> для физ</w:t>
      </w:r>
      <w:r w:rsidR="009A1C52">
        <w:t xml:space="preserve">ического </w:t>
      </w:r>
      <w:r w:rsidR="006A7654">
        <w:t>л</w:t>
      </w:r>
      <w:r w:rsidR="00F908DB" w:rsidRPr="008262A0">
        <w:t>ица</w:t>
      </w:r>
      <w:r w:rsidR="00EB2A22">
        <w:t xml:space="preserve"> -</w:t>
      </w:r>
      <w:r w:rsidR="00F908DB">
        <w:t xml:space="preserve"> </w:t>
      </w:r>
      <w:r w:rsidR="009A1C52">
        <w:t xml:space="preserve">ФИО, </w:t>
      </w:r>
      <w:r w:rsidR="00F908DB">
        <w:t>дата рождения, место рождения,</w:t>
      </w:r>
      <w:r w:rsidR="00F908DB" w:rsidRPr="008262A0">
        <w:t xml:space="preserve"> реквизиты документа</w:t>
      </w:r>
      <w:r w:rsidR="009A1C52">
        <w:t xml:space="preserve"> удостоверяющего личность гражданина</w:t>
      </w:r>
      <w:r w:rsidR="00F908DB" w:rsidRPr="008262A0">
        <w:t>, адрес регистрации</w:t>
      </w:r>
      <w:r w:rsidR="009A1C52">
        <w:t xml:space="preserve"> по месту проживания),</w:t>
      </w:r>
      <w:r w:rsidR="00F908DB" w:rsidRPr="008262A0">
        <w:t xml:space="preserve"> </w:t>
      </w:r>
      <w:bookmarkEnd w:id="6"/>
      <w:r w:rsidR="00F908DB" w:rsidRPr="008262A0">
        <w:t xml:space="preserve">именуемый в договоре “Арендатор”, в лице _________________________________, действующего на основании ________________________, с другой стороны, на основании постановления администрации </w:t>
      </w:r>
      <w:r w:rsidR="009A1C52">
        <w:t xml:space="preserve">муниципального района </w:t>
      </w:r>
      <w:r w:rsidR="00F908DB" w:rsidRPr="008262A0">
        <w:t>«Сыктывдинский»</w:t>
      </w:r>
      <w:r w:rsidR="009A1C52">
        <w:t xml:space="preserve"> Республики Коми</w:t>
      </w:r>
      <w:r w:rsidR="00F908DB" w:rsidRPr="008262A0">
        <w:t xml:space="preserve"> от __________ № ____________, протокола о результатах аукциона (протокола рассмотрения заявок) № ________ от _________заключили настоящий </w:t>
      </w:r>
      <w:r w:rsidR="006D5AF1">
        <w:t>Д</w:t>
      </w:r>
      <w:r w:rsidR="00F908DB" w:rsidRPr="008262A0">
        <w:t>оговор о нижеследующем:</w:t>
      </w:r>
    </w:p>
    <w:p w14:paraId="5E090FD5" w14:textId="77777777" w:rsidR="00F908DB" w:rsidRPr="00C17DE1" w:rsidRDefault="00F908DB" w:rsidP="00F908DB">
      <w:pPr>
        <w:ind w:firstLine="720"/>
        <w:jc w:val="both"/>
      </w:pPr>
    </w:p>
    <w:bookmarkEnd w:id="3"/>
    <w:p w14:paraId="1CB13F43" w14:textId="77777777" w:rsidR="00594E1B" w:rsidRPr="00C17DE1" w:rsidRDefault="00594E1B" w:rsidP="008262A0">
      <w:pPr>
        <w:ind w:firstLine="720"/>
        <w:jc w:val="both"/>
      </w:pPr>
    </w:p>
    <w:p w14:paraId="56D4C1DC" w14:textId="77777777" w:rsidR="00CF66BA" w:rsidRPr="00C17DE1" w:rsidRDefault="00CF66BA" w:rsidP="00CF66BA">
      <w:pPr>
        <w:tabs>
          <w:tab w:val="left" w:pos="1134"/>
        </w:tabs>
        <w:jc w:val="center"/>
      </w:pPr>
      <w:r w:rsidRPr="00C17DE1">
        <w:t>1. ПРЕДМЕТ ДОГОВОРА</w:t>
      </w:r>
    </w:p>
    <w:p w14:paraId="3B1DEA91" w14:textId="77777777" w:rsidR="00CF66BA" w:rsidRPr="00C17DE1" w:rsidRDefault="00CF66BA" w:rsidP="00CF66BA">
      <w:pPr>
        <w:pStyle w:val="a5"/>
        <w:tabs>
          <w:tab w:val="left" w:pos="1134"/>
        </w:tabs>
        <w:ind w:firstLine="709"/>
        <w:rPr>
          <w:sz w:val="24"/>
          <w:szCs w:val="24"/>
        </w:rPr>
      </w:pPr>
    </w:p>
    <w:p w14:paraId="05BC87C2" w14:textId="6EEFF50F" w:rsidR="00CF66BA" w:rsidRPr="00C17DE1" w:rsidRDefault="00201008" w:rsidP="00201008">
      <w:pPr>
        <w:pStyle w:val="a5"/>
        <w:tabs>
          <w:tab w:val="left" w:pos="1276"/>
        </w:tabs>
        <w:ind w:firstLine="709"/>
        <w:rPr>
          <w:sz w:val="24"/>
          <w:szCs w:val="24"/>
        </w:rPr>
      </w:pPr>
      <w:r w:rsidRPr="00C17DE1">
        <w:rPr>
          <w:sz w:val="24"/>
          <w:szCs w:val="24"/>
        </w:rPr>
        <w:t>1.1.</w:t>
      </w:r>
      <w:r w:rsidRPr="00C17DE1">
        <w:rPr>
          <w:sz w:val="24"/>
          <w:szCs w:val="24"/>
        </w:rPr>
        <w:tab/>
      </w:r>
      <w:r w:rsidR="00CF66BA" w:rsidRPr="00C17DE1">
        <w:rPr>
          <w:sz w:val="24"/>
          <w:szCs w:val="24"/>
        </w:rPr>
        <w:t>«АРЕНДОДАТЕЛЬ» передает,   а   «АРЕНДАТОР» принимает в аренду земельный участок площадью</w:t>
      </w:r>
      <w:r w:rsidR="003D7AE9" w:rsidRPr="00C17DE1">
        <w:rPr>
          <w:sz w:val="24"/>
          <w:szCs w:val="24"/>
        </w:rPr>
        <w:t xml:space="preserve"> </w:t>
      </w:r>
      <w:r w:rsidR="008A2D90">
        <w:rPr>
          <w:sz w:val="24"/>
          <w:szCs w:val="24"/>
        </w:rPr>
        <w:t xml:space="preserve">______ </w:t>
      </w:r>
      <w:r w:rsidR="002D29A7" w:rsidRPr="00C17DE1">
        <w:rPr>
          <w:sz w:val="24"/>
          <w:szCs w:val="24"/>
        </w:rPr>
        <w:t>кв.</w:t>
      </w:r>
      <w:r w:rsidR="00E7429B">
        <w:rPr>
          <w:sz w:val="24"/>
          <w:szCs w:val="24"/>
        </w:rPr>
        <w:t xml:space="preserve"> </w:t>
      </w:r>
      <w:r w:rsidR="002D29A7" w:rsidRPr="00C17DE1">
        <w:rPr>
          <w:sz w:val="24"/>
          <w:szCs w:val="24"/>
        </w:rPr>
        <w:t>м</w:t>
      </w:r>
      <w:r w:rsidR="00E7429B">
        <w:rPr>
          <w:sz w:val="24"/>
          <w:szCs w:val="24"/>
        </w:rPr>
        <w:t>етров</w:t>
      </w:r>
      <w:r w:rsidR="00CF66BA" w:rsidRPr="00C17DE1">
        <w:rPr>
          <w:sz w:val="24"/>
          <w:szCs w:val="24"/>
        </w:rPr>
        <w:t>, расположенный по адресу:</w:t>
      </w:r>
      <w:bookmarkStart w:id="7" w:name="Bookmark4"/>
      <w:r w:rsidR="00C17DE1">
        <w:rPr>
          <w:sz w:val="24"/>
          <w:szCs w:val="24"/>
        </w:rPr>
        <w:t xml:space="preserve"> </w:t>
      </w:r>
      <w:r w:rsidR="00C17DE1" w:rsidRPr="00C17DE1">
        <w:rPr>
          <w:sz w:val="24"/>
          <w:szCs w:val="24"/>
        </w:rPr>
        <w:t>Республика Коми, Сыктывдинский р</w:t>
      </w:r>
      <w:r w:rsidR="00C17DE1">
        <w:rPr>
          <w:sz w:val="24"/>
          <w:szCs w:val="24"/>
        </w:rPr>
        <w:t>айо</w:t>
      </w:r>
      <w:r w:rsidR="00C17DE1" w:rsidRPr="00C17DE1">
        <w:rPr>
          <w:sz w:val="24"/>
          <w:szCs w:val="24"/>
        </w:rPr>
        <w:t xml:space="preserve">н, </w:t>
      </w:r>
      <w:bookmarkEnd w:id="7"/>
      <w:r w:rsidR="008A2D90">
        <w:rPr>
          <w:sz w:val="24"/>
          <w:szCs w:val="24"/>
        </w:rPr>
        <w:t>_____________</w:t>
      </w:r>
      <w:r w:rsidR="00CF66BA" w:rsidRPr="00C17DE1">
        <w:rPr>
          <w:sz w:val="24"/>
          <w:szCs w:val="24"/>
        </w:rPr>
        <w:t>,</w:t>
      </w:r>
      <w:r w:rsidR="00106D1D" w:rsidRPr="00C17DE1">
        <w:rPr>
          <w:sz w:val="24"/>
          <w:szCs w:val="24"/>
        </w:rPr>
        <w:t xml:space="preserve"> кадастровый номер –</w:t>
      </w:r>
      <w:r w:rsidR="00B71585" w:rsidRPr="00C17DE1">
        <w:rPr>
          <w:sz w:val="24"/>
          <w:szCs w:val="24"/>
        </w:rPr>
        <w:t xml:space="preserve"> </w:t>
      </w:r>
      <w:r w:rsidR="00106D1D" w:rsidRPr="00C17DE1">
        <w:rPr>
          <w:sz w:val="24"/>
          <w:szCs w:val="24"/>
        </w:rPr>
        <w:t xml:space="preserve"> </w:t>
      </w:r>
      <w:r w:rsidR="00CF1E12" w:rsidRPr="008A2D90">
        <w:rPr>
          <w:sz w:val="24"/>
          <w:szCs w:val="24"/>
        </w:rPr>
        <w:t>11:04:</w:t>
      </w:r>
      <w:r w:rsidR="008A2D90" w:rsidRPr="008A2D90">
        <w:rPr>
          <w:sz w:val="24"/>
          <w:szCs w:val="24"/>
        </w:rPr>
        <w:t>______________</w:t>
      </w:r>
      <w:r w:rsidR="00106D1D" w:rsidRPr="008A2D90">
        <w:rPr>
          <w:sz w:val="24"/>
          <w:szCs w:val="24"/>
        </w:rPr>
        <w:t>,</w:t>
      </w:r>
      <w:r w:rsidR="00B71585" w:rsidRPr="00C17DE1">
        <w:rPr>
          <w:sz w:val="24"/>
          <w:szCs w:val="24"/>
        </w:rPr>
        <w:t xml:space="preserve"> </w:t>
      </w:r>
      <w:r w:rsidR="0081672C" w:rsidRPr="00C17DE1">
        <w:rPr>
          <w:sz w:val="24"/>
          <w:szCs w:val="24"/>
        </w:rPr>
        <w:t xml:space="preserve">вид разрешенного использования </w:t>
      </w:r>
      <w:r w:rsidR="00C17DE1">
        <w:rPr>
          <w:sz w:val="24"/>
          <w:szCs w:val="24"/>
        </w:rPr>
        <w:t>–</w:t>
      </w:r>
      <w:r w:rsidR="009853F7">
        <w:rPr>
          <w:sz w:val="24"/>
          <w:szCs w:val="24"/>
        </w:rPr>
        <w:t xml:space="preserve"> «</w:t>
      </w:r>
      <w:r w:rsidR="008A2D90">
        <w:rPr>
          <w:sz w:val="24"/>
          <w:szCs w:val="24"/>
        </w:rPr>
        <w:t>__________</w:t>
      </w:r>
      <w:r w:rsidR="009853F7">
        <w:rPr>
          <w:sz w:val="24"/>
          <w:szCs w:val="24"/>
        </w:rPr>
        <w:t xml:space="preserve">» </w:t>
      </w:r>
      <w:r w:rsidR="001B4E20" w:rsidRPr="00C17DE1">
        <w:rPr>
          <w:sz w:val="24"/>
          <w:szCs w:val="24"/>
        </w:rPr>
        <w:t xml:space="preserve">и </w:t>
      </w:r>
      <w:r w:rsidR="00CF66BA" w:rsidRPr="00C17DE1">
        <w:rPr>
          <w:sz w:val="24"/>
          <w:szCs w:val="24"/>
        </w:rPr>
        <w:t>обязуется оплачивать арендную плату в сроки и в размере</w:t>
      </w:r>
      <w:r w:rsidR="00EB2A22">
        <w:rPr>
          <w:sz w:val="24"/>
          <w:szCs w:val="24"/>
        </w:rPr>
        <w:t>,</w:t>
      </w:r>
      <w:r w:rsidR="00CF66BA" w:rsidRPr="00C17DE1">
        <w:rPr>
          <w:sz w:val="24"/>
          <w:szCs w:val="24"/>
        </w:rPr>
        <w:t xml:space="preserve"> предусмотренные настоящим договором. </w:t>
      </w:r>
    </w:p>
    <w:p w14:paraId="2CB0D11B" w14:textId="219DC9E0" w:rsidR="00CF66BA" w:rsidRPr="00C17DE1" w:rsidRDefault="00201008" w:rsidP="00201008">
      <w:pPr>
        <w:tabs>
          <w:tab w:val="left" w:pos="1276"/>
        </w:tabs>
        <w:ind w:firstLine="709"/>
        <w:jc w:val="both"/>
      </w:pPr>
      <w:r w:rsidRPr="00C17DE1">
        <w:t>1.2.</w:t>
      </w:r>
      <w:r w:rsidRPr="00C17DE1">
        <w:tab/>
      </w:r>
      <w:r w:rsidR="00CF66BA" w:rsidRPr="00C17DE1">
        <w:t xml:space="preserve">Земельный участок относится к категории земель </w:t>
      </w:r>
      <w:r w:rsidR="00CF1E12">
        <w:t>–</w:t>
      </w:r>
      <w:r w:rsidR="00CF66BA" w:rsidRPr="00C17DE1">
        <w:t xml:space="preserve"> </w:t>
      </w:r>
      <w:r w:rsidR="00CF1E12">
        <w:t xml:space="preserve">земли </w:t>
      </w:r>
      <w:r w:rsidR="008A2D90">
        <w:t>__________________</w:t>
      </w:r>
      <w:r w:rsidR="00CF1E12">
        <w:t>.</w:t>
      </w:r>
      <w:r w:rsidR="00CF66BA" w:rsidRPr="00C17DE1">
        <w:t xml:space="preserve"> </w:t>
      </w:r>
    </w:p>
    <w:p w14:paraId="1652B20F" w14:textId="62E09801" w:rsidR="00CF66BA" w:rsidRPr="00C17DE1" w:rsidRDefault="00201008" w:rsidP="00201008">
      <w:pPr>
        <w:tabs>
          <w:tab w:val="left" w:pos="1276"/>
        </w:tabs>
        <w:ind w:firstLine="709"/>
        <w:jc w:val="both"/>
      </w:pPr>
      <w:r w:rsidRPr="00C17DE1">
        <w:t>1.3.</w:t>
      </w:r>
      <w:r w:rsidRPr="00C17DE1">
        <w:tab/>
      </w:r>
      <w:r w:rsidR="00CF66BA" w:rsidRPr="00C17DE1">
        <w:t xml:space="preserve">Срок аренды земельного участка по настоящему </w:t>
      </w:r>
      <w:r w:rsidR="006D5AF1">
        <w:t>Д</w:t>
      </w:r>
      <w:r w:rsidR="00CF66BA" w:rsidRPr="00C17DE1">
        <w:t>оговор</w:t>
      </w:r>
      <w:r w:rsidR="00076AFC" w:rsidRPr="00C17DE1">
        <w:t>у</w:t>
      </w:r>
      <w:r w:rsidR="00CF66BA" w:rsidRPr="00C17DE1">
        <w:t xml:space="preserve"> устанавливается</w:t>
      </w:r>
      <w:r w:rsidR="00CF1E12">
        <w:t xml:space="preserve"> </w:t>
      </w:r>
      <w:r w:rsidR="00207400" w:rsidRPr="00C17DE1">
        <w:t xml:space="preserve">с </w:t>
      </w:r>
      <w:r w:rsidR="009853F7">
        <w:t>________</w:t>
      </w:r>
      <w:r w:rsidR="00207400" w:rsidRPr="00C17DE1">
        <w:t xml:space="preserve"> </w:t>
      </w:r>
      <w:bookmarkStart w:id="8" w:name="ДатаОкончанияДоговора"/>
      <w:r w:rsidR="00C17DE1" w:rsidRPr="00C17DE1">
        <w:t xml:space="preserve">по </w:t>
      </w:r>
      <w:r w:rsidR="009853F7">
        <w:t>________________.</w:t>
      </w:r>
      <w:bookmarkEnd w:id="8"/>
    </w:p>
    <w:p w14:paraId="7D85943B" w14:textId="3D2A86B1" w:rsidR="00CF66BA" w:rsidRPr="00C17DE1" w:rsidRDefault="00D3208D" w:rsidP="00201008">
      <w:pPr>
        <w:tabs>
          <w:tab w:val="left" w:pos="1276"/>
        </w:tabs>
        <w:ind w:firstLine="709"/>
        <w:jc w:val="both"/>
      </w:pPr>
      <w:r w:rsidRPr="00C17DE1">
        <w:t>1.4. Участок имеет следующие ограничения использования (сервитут):</w:t>
      </w:r>
      <w:r w:rsidR="00CF1E12">
        <w:t xml:space="preserve"> ограничения отсутствуют</w:t>
      </w:r>
      <w:r w:rsidR="00D75772" w:rsidRPr="00C17DE1">
        <w:t>.</w:t>
      </w:r>
    </w:p>
    <w:p w14:paraId="089490C6" w14:textId="77777777" w:rsidR="00CF66BA" w:rsidRPr="00C17DE1" w:rsidRDefault="00201008" w:rsidP="00201008">
      <w:pPr>
        <w:widowControl w:val="0"/>
        <w:tabs>
          <w:tab w:val="left" w:pos="1276"/>
        </w:tabs>
        <w:suppressAutoHyphens/>
        <w:autoSpaceDE w:val="0"/>
        <w:ind w:firstLine="709"/>
        <w:jc w:val="both"/>
      </w:pPr>
      <w:r w:rsidRPr="00C17DE1">
        <w:t>1.5.</w:t>
      </w:r>
      <w:r w:rsidRPr="00C17DE1">
        <w:tab/>
      </w:r>
      <w:r w:rsidR="00076AFC" w:rsidRPr="00C17DE1">
        <w:t>«</w:t>
      </w:r>
      <w:r w:rsidR="00CF66BA" w:rsidRPr="00C17DE1">
        <w:t>АРЕНДОДАТЕЛЬ» гарантирует, что земельный участок не обременен правами третьих лиц, под арестом и запрещением не состоит.</w:t>
      </w:r>
    </w:p>
    <w:p w14:paraId="4682C0CA" w14:textId="77777777" w:rsidR="00594E1B" w:rsidRPr="00C17DE1" w:rsidRDefault="00594E1B" w:rsidP="00594E1B">
      <w:pPr>
        <w:tabs>
          <w:tab w:val="left" w:pos="0"/>
        </w:tabs>
      </w:pPr>
    </w:p>
    <w:p w14:paraId="212ADC74" w14:textId="6F272852" w:rsidR="00645F78" w:rsidRPr="00C17DE1" w:rsidRDefault="00594E1B" w:rsidP="00645F78">
      <w:pPr>
        <w:pStyle w:val="21"/>
        <w:ind w:firstLine="709"/>
        <w:jc w:val="center"/>
        <w:rPr>
          <w:sz w:val="24"/>
          <w:szCs w:val="24"/>
        </w:rPr>
      </w:pPr>
      <w:r w:rsidRPr="00C17DE1">
        <w:rPr>
          <w:sz w:val="24"/>
          <w:szCs w:val="24"/>
        </w:rPr>
        <w:t xml:space="preserve"> </w:t>
      </w:r>
      <w:r w:rsidR="00645F78" w:rsidRPr="00C17DE1">
        <w:rPr>
          <w:sz w:val="24"/>
          <w:szCs w:val="24"/>
        </w:rPr>
        <w:t>2. РАЗМЕРЫ И СРОК ОПЛАТЫ АРЕНДНОЙ ПЛАТЫ</w:t>
      </w:r>
    </w:p>
    <w:p w14:paraId="0458042B" w14:textId="77777777" w:rsidR="00645F78" w:rsidRPr="00C17DE1" w:rsidRDefault="00645F78" w:rsidP="00645F78">
      <w:pPr>
        <w:pStyle w:val="21"/>
        <w:ind w:firstLine="709"/>
        <w:jc w:val="center"/>
        <w:rPr>
          <w:sz w:val="24"/>
          <w:szCs w:val="24"/>
        </w:rPr>
      </w:pPr>
    </w:p>
    <w:p w14:paraId="3FA497AC" w14:textId="2B2705A8" w:rsidR="00533B4D" w:rsidRPr="00D62301" w:rsidRDefault="00645F78" w:rsidP="00D62301">
      <w:pPr>
        <w:pStyle w:val="a5"/>
        <w:ind w:firstLine="709"/>
        <w:rPr>
          <w:sz w:val="24"/>
          <w:szCs w:val="24"/>
        </w:rPr>
      </w:pPr>
      <w:r w:rsidRPr="00D62301">
        <w:rPr>
          <w:sz w:val="24"/>
          <w:szCs w:val="24"/>
        </w:rPr>
        <w:t>2.1.</w:t>
      </w:r>
      <w:r w:rsidRPr="00D62301">
        <w:rPr>
          <w:sz w:val="24"/>
          <w:szCs w:val="24"/>
        </w:rPr>
        <w:tab/>
      </w:r>
      <w:bookmarkStart w:id="9" w:name="Bookmark18"/>
      <w:r w:rsidR="00EB2A22" w:rsidRPr="00D62301">
        <w:rPr>
          <w:sz w:val="24"/>
          <w:szCs w:val="24"/>
        </w:rPr>
        <w:t>Р</w:t>
      </w:r>
      <w:r w:rsidR="000D0692" w:rsidRPr="00D62301">
        <w:rPr>
          <w:sz w:val="24"/>
          <w:szCs w:val="24"/>
        </w:rPr>
        <w:t xml:space="preserve">азмер </w:t>
      </w:r>
      <w:r w:rsidR="00EB2A22" w:rsidRPr="00D62301">
        <w:rPr>
          <w:sz w:val="24"/>
          <w:szCs w:val="24"/>
        </w:rPr>
        <w:t>ежегодной арендной платы определяется в сумме _________</w:t>
      </w:r>
      <w:r w:rsidR="00C17DE1" w:rsidRPr="00D62301">
        <w:rPr>
          <w:sz w:val="24"/>
          <w:szCs w:val="24"/>
        </w:rPr>
        <w:t xml:space="preserve"> руб. </w:t>
      </w:r>
      <w:r w:rsidR="009853F7" w:rsidRPr="00D62301">
        <w:rPr>
          <w:sz w:val="24"/>
          <w:szCs w:val="24"/>
        </w:rPr>
        <w:t>___</w:t>
      </w:r>
      <w:r w:rsidR="00C17DE1" w:rsidRPr="00D62301">
        <w:rPr>
          <w:sz w:val="24"/>
          <w:szCs w:val="24"/>
        </w:rPr>
        <w:t>коп. (</w:t>
      </w:r>
      <w:r w:rsidR="009853F7" w:rsidRPr="00D62301">
        <w:rPr>
          <w:sz w:val="24"/>
          <w:szCs w:val="24"/>
        </w:rPr>
        <w:t>прописью</w:t>
      </w:r>
      <w:r w:rsidR="00C17DE1" w:rsidRPr="00D62301">
        <w:rPr>
          <w:sz w:val="24"/>
          <w:szCs w:val="24"/>
        </w:rPr>
        <w:t>)</w:t>
      </w:r>
      <w:bookmarkEnd w:id="9"/>
      <w:r w:rsidR="009853F7" w:rsidRPr="00D62301">
        <w:rPr>
          <w:sz w:val="24"/>
          <w:szCs w:val="24"/>
        </w:rPr>
        <w:t>.</w:t>
      </w:r>
    </w:p>
    <w:p w14:paraId="1CF18D05" w14:textId="2F78BBA0" w:rsidR="00D62301" w:rsidRPr="00D62301" w:rsidRDefault="00D62301" w:rsidP="00D62301">
      <w:pPr>
        <w:autoSpaceDE w:val="0"/>
        <w:autoSpaceDN w:val="0"/>
        <w:adjustRightInd w:val="0"/>
        <w:ind w:firstLine="709"/>
        <w:jc w:val="both"/>
      </w:pPr>
      <w:r w:rsidRPr="00D62301">
        <w:t>2.2. Задаток</w:t>
      </w:r>
      <w:r>
        <w:t>,</w:t>
      </w:r>
      <w:r w:rsidRPr="00D62301">
        <w:t xml:space="preserve"> внесенный лицом, с которым заключается настоящий Договор в размере _______________ засчитывается в счет арендной платы за земельный участок.</w:t>
      </w:r>
    </w:p>
    <w:p w14:paraId="285B8836" w14:textId="47B5239F" w:rsidR="00291E29" w:rsidRPr="009853F7" w:rsidRDefault="00291E29" w:rsidP="00D62301">
      <w:pPr>
        <w:pStyle w:val="a9"/>
        <w:spacing w:before="0" w:beforeAutospacing="0" w:after="0" w:afterAutospacing="0"/>
        <w:ind w:firstLine="709"/>
        <w:jc w:val="both"/>
      </w:pPr>
      <w:bookmarkStart w:id="10" w:name="Bookmark20"/>
      <w:r w:rsidRPr="00D62301">
        <w:t>2.</w:t>
      </w:r>
      <w:r w:rsidR="00D62301">
        <w:t>3</w:t>
      </w:r>
      <w:r w:rsidRPr="00D62301">
        <w:t xml:space="preserve">. </w:t>
      </w:r>
      <w:r w:rsidRPr="00D62301">
        <w:tab/>
        <w:t xml:space="preserve">Арендная плата подлежит оплате: </w:t>
      </w:r>
      <w:r w:rsidR="009853F7" w:rsidRPr="00D62301">
        <w:t xml:space="preserve">для физических лиц </w:t>
      </w:r>
      <w:r w:rsidRPr="00D62301">
        <w:t xml:space="preserve">за первое полугодие - не позднее 25 июня текущего года, за второе полугодие - не позднее 25 </w:t>
      </w:r>
      <w:r w:rsidR="0058263B" w:rsidRPr="00D62301">
        <w:t>октября</w:t>
      </w:r>
      <w:r w:rsidRPr="00D62301">
        <w:t xml:space="preserve"> текущего года</w:t>
      </w:r>
      <w:bookmarkEnd w:id="10"/>
      <w:r w:rsidR="009853F7" w:rsidRPr="00D62301">
        <w:t xml:space="preserve">; </w:t>
      </w:r>
      <w:r w:rsidR="009853F7" w:rsidRPr="00D62301">
        <w:rPr>
          <w:color w:val="000000"/>
        </w:rPr>
        <w:t>юридическими лицами и индивидуальными предпринимателями равными долями поквартально - не позднее</w:t>
      </w:r>
      <w:r w:rsidR="009853F7" w:rsidRPr="009853F7">
        <w:rPr>
          <w:color w:val="000000"/>
        </w:rPr>
        <w:t xml:space="preserve"> 25 числа последнего месяца квартала</w:t>
      </w:r>
      <w:r w:rsidR="0058263B">
        <w:rPr>
          <w:color w:val="000000"/>
        </w:rPr>
        <w:t>, а за 4 квартал – не позднее 25 октября текущего года.</w:t>
      </w:r>
    </w:p>
    <w:p w14:paraId="5A855A94" w14:textId="0CC44A2D" w:rsidR="00645F78" w:rsidRDefault="00645F78" w:rsidP="00D62301">
      <w:pPr>
        <w:pStyle w:val="a5"/>
        <w:ind w:firstLine="709"/>
        <w:rPr>
          <w:sz w:val="24"/>
          <w:szCs w:val="24"/>
        </w:rPr>
      </w:pPr>
      <w:r w:rsidRPr="00C17DE1">
        <w:rPr>
          <w:sz w:val="24"/>
          <w:szCs w:val="24"/>
        </w:rPr>
        <w:t>2.</w:t>
      </w:r>
      <w:r w:rsidR="00D62301">
        <w:rPr>
          <w:sz w:val="24"/>
          <w:szCs w:val="24"/>
        </w:rPr>
        <w:t>4</w:t>
      </w:r>
      <w:r w:rsidRPr="00C17DE1">
        <w:rPr>
          <w:sz w:val="24"/>
          <w:szCs w:val="24"/>
        </w:rPr>
        <w:t>.</w:t>
      </w:r>
      <w:r w:rsidRPr="00C17DE1">
        <w:rPr>
          <w:sz w:val="24"/>
          <w:szCs w:val="24"/>
        </w:rPr>
        <w:tab/>
        <w:t>Арендная плата начисляется с момента подписания сторонами акта приема-передачи земельного участка</w:t>
      </w:r>
      <w:r w:rsidR="009853F7">
        <w:rPr>
          <w:sz w:val="24"/>
          <w:szCs w:val="24"/>
        </w:rPr>
        <w:t>.</w:t>
      </w:r>
    </w:p>
    <w:p w14:paraId="2AF44186" w14:textId="6BC4DDBF" w:rsidR="00FC6EF9" w:rsidRDefault="0058263B" w:rsidP="00FC6EF9">
      <w:pPr>
        <w:pStyle w:val="xmsonormal"/>
        <w:shd w:val="clear" w:color="auto" w:fill="FFFFFF"/>
        <w:spacing w:before="0" w:beforeAutospacing="0" w:after="0" w:afterAutospacing="0"/>
        <w:ind w:firstLine="709"/>
        <w:jc w:val="both"/>
        <w:rPr>
          <w:rFonts w:ascii="Calibri" w:hAnsi="Calibri" w:cs="Calibri"/>
          <w:color w:val="000000"/>
        </w:rPr>
      </w:pPr>
      <w:r>
        <w:t>2.</w:t>
      </w:r>
      <w:r w:rsidR="00D62301">
        <w:t>5</w:t>
      </w:r>
      <w:r>
        <w:t xml:space="preserve">. </w:t>
      </w:r>
      <w:r w:rsidR="00222610">
        <w:t xml:space="preserve">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w:t>
      </w:r>
      <w:r w:rsidR="001C593E">
        <w:t>ф</w:t>
      </w:r>
      <w:r w:rsidR="00FC6EF9">
        <w:rPr>
          <w:color w:val="000000"/>
        </w:rPr>
        <w:t>едеральн</w:t>
      </w:r>
      <w:r w:rsidR="001C593E">
        <w:rPr>
          <w:color w:val="000000"/>
        </w:rPr>
        <w:t>ом</w:t>
      </w:r>
      <w:r w:rsidR="00FC6EF9">
        <w:rPr>
          <w:color w:val="000000"/>
        </w:rPr>
        <w:t xml:space="preserve"> закон</w:t>
      </w:r>
      <w:r w:rsidR="001C593E">
        <w:rPr>
          <w:color w:val="000000"/>
        </w:rPr>
        <w:t>е</w:t>
      </w:r>
      <w:r w:rsidR="00FC6EF9">
        <w:rPr>
          <w:color w:val="000000"/>
        </w:rPr>
        <w:t xml:space="preserve"> о федеральном бюджете на очередной финансовый год.</w:t>
      </w:r>
    </w:p>
    <w:p w14:paraId="7782690C" w14:textId="77777777" w:rsidR="00FC6EF9" w:rsidRDefault="00FC6EF9" w:rsidP="00FC6EF9">
      <w:pPr>
        <w:pStyle w:val="xmsonormal"/>
        <w:shd w:val="clear" w:color="auto" w:fill="FFFFFF"/>
        <w:spacing w:before="0" w:beforeAutospacing="0" w:after="0" w:afterAutospacing="0"/>
        <w:ind w:firstLine="709"/>
        <w:jc w:val="both"/>
        <w:rPr>
          <w:rFonts w:ascii="Calibri" w:hAnsi="Calibri" w:cs="Calibri"/>
          <w:color w:val="000000"/>
        </w:rPr>
      </w:pPr>
      <w:r>
        <w:rPr>
          <w:color w:val="000000"/>
        </w:rPr>
        <w:lastRenderedPageBreak/>
        <w:t>При этом соглашение Сторон об изменении условий договора в части размера арендной платы не требуется.</w:t>
      </w:r>
    </w:p>
    <w:p w14:paraId="6104FA7A" w14:textId="77777777" w:rsidR="00FC6EF9" w:rsidRDefault="00FC6EF9" w:rsidP="00FC6EF9">
      <w:pPr>
        <w:pStyle w:val="xmsonormal"/>
        <w:shd w:val="clear" w:color="auto" w:fill="FFFFFF"/>
        <w:spacing w:before="0" w:beforeAutospacing="0" w:after="0" w:afterAutospacing="0"/>
        <w:ind w:firstLine="709"/>
        <w:jc w:val="both"/>
        <w:rPr>
          <w:rFonts w:ascii="Calibri" w:hAnsi="Calibri" w:cs="Calibri"/>
          <w:color w:val="000000"/>
        </w:rPr>
      </w:pPr>
      <w:r>
        <w:rPr>
          <w:color w:val="000000"/>
        </w:rPr>
        <w:t>Размер арендной платы не может быть пересмотрен сторонами в сторону уменьшения по сравнению с размером, установленным при заключении договора аренды.</w:t>
      </w:r>
    </w:p>
    <w:p w14:paraId="319315EE" w14:textId="170A03BF" w:rsidR="00594E1B" w:rsidRPr="00C17DE1" w:rsidRDefault="00594E1B" w:rsidP="00FC6EF9">
      <w:pPr>
        <w:pStyle w:val="a5"/>
        <w:ind w:firstLine="709"/>
      </w:pPr>
    </w:p>
    <w:p w14:paraId="72BD08C0" w14:textId="77777777" w:rsidR="00645F78" w:rsidRPr="005C1153" w:rsidRDefault="00645F78" w:rsidP="00645F78">
      <w:pPr>
        <w:jc w:val="center"/>
      </w:pPr>
      <w:r w:rsidRPr="005C1153">
        <w:t>3. ПРАВА И ОБЯЗАННОСТИ СТОРОН</w:t>
      </w:r>
    </w:p>
    <w:p w14:paraId="4BBC8AAD" w14:textId="77777777" w:rsidR="005C1153" w:rsidRDefault="005C1153" w:rsidP="00645F78">
      <w:pPr>
        <w:pStyle w:val="a5"/>
        <w:ind w:firstLine="709"/>
        <w:rPr>
          <w:sz w:val="24"/>
          <w:szCs w:val="24"/>
        </w:rPr>
      </w:pPr>
    </w:p>
    <w:p w14:paraId="47881710" w14:textId="4846178D" w:rsidR="00645F78" w:rsidRPr="005C1153" w:rsidRDefault="00645F78" w:rsidP="00645F78">
      <w:pPr>
        <w:pStyle w:val="a5"/>
        <w:ind w:firstLine="709"/>
        <w:rPr>
          <w:sz w:val="24"/>
          <w:szCs w:val="24"/>
        </w:rPr>
      </w:pPr>
      <w:r w:rsidRPr="005C1153">
        <w:rPr>
          <w:sz w:val="24"/>
          <w:szCs w:val="24"/>
        </w:rPr>
        <w:t>3.1.</w:t>
      </w:r>
      <w:r w:rsidR="005C1153">
        <w:rPr>
          <w:sz w:val="24"/>
          <w:szCs w:val="24"/>
        </w:rPr>
        <w:t xml:space="preserve"> </w:t>
      </w:r>
      <w:r w:rsidRPr="005C1153">
        <w:rPr>
          <w:sz w:val="24"/>
          <w:szCs w:val="24"/>
        </w:rPr>
        <w:t>«АРЕНДОДАТЕЛЬ» имеет право:</w:t>
      </w:r>
    </w:p>
    <w:p w14:paraId="7FC79FDC" w14:textId="278462CF" w:rsidR="00D67746" w:rsidRPr="005C1153" w:rsidRDefault="00D67746" w:rsidP="00D67746">
      <w:pPr>
        <w:pStyle w:val="a3"/>
        <w:ind w:firstLine="709"/>
        <w:rPr>
          <w:sz w:val="24"/>
          <w:szCs w:val="24"/>
        </w:rPr>
      </w:pPr>
      <w:r w:rsidRPr="005C1153">
        <w:rPr>
          <w:sz w:val="24"/>
          <w:szCs w:val="24"/>
        </w:rPr>
        <w:t>3.</w:t>
      </w:r>
      <w:r w:rsidR="005067AF">
        <w:rPr>
          <w:sz w:val="24"/>
          <w:szCs w:val="24"/>
        </w:rPr>
        <w:t>1</w:t>
      </w:r>
      <w:r w:rsidR="005C1153">
        <w:rPr>
          <w:sz w:val="24"/>
          <w:szCs w:val="24"/>
        </w:rPr>
        <w:t xml:space="preserve">.1. </w:t>
      </w:r>
      <w:r w:rsidR="0058263B" w:rsidRPr="005C1153">
        <w:rPr>
          <w:sz w:val="24"/>
          <w:szCs w:val="24"/>
        </w:rPr>
        <w:t>В</w:t>
      </w:r>
      <w:r w:rsidRPr="005C1153">
        <w:rPr>
          <w:sz w:val="24"/>
          <w:szCs w:val="24"/>
        </w:rPr>
        <w:t>носить в настоящий Договор необходимые изменения и уточнения в случае изменения действующего законодательства.</w:t>
      </w:r>
    </w:p>
    <w:p w14:paraId="284CC624" w14:textId="58F12507" w:rsidR="00645F78" w:rsidRPr="005C1153" w:rsidRDefault="00645F78" w:rsidP="00D67746">
      <w:pPr>
        <w:pStyle w:val="a3"/>
        <w:ind w:firstLine="709"/>
        <w:rPr>
          <w:sz w:val="24"/>
          <w:szCs w:val="24"/>
        </w:rPr>
      </w:pPr>
      <w:r w:rsidRPr="005C1153">
        <w:rPr>
          <w:sz w:val="24"/>
          <w:szCs w:val="24"/>
        </w:rPr>
        <w:t>3.</w:t>
      </w:r>
      <w:r w:rsidR="005067AF">
        <w:rPr>
          <w:sz w:val="24"/>
          <w:szCs w:val="24"/>
        </w:rPr>
        <w:t>1</w:t>
      </w:r>
      <w:r w:rsidRPr="005C1153">
        <w:rPr>
          <w:sz w:val="24"/>
          <w:szCs w:val="24"/>
        </w:rPr>
        <w:t>.</w:t>
      </w:r>
      <w:r w:rsidR="00FC6EF9" w:rsidRPr="005C1153">
        <w:rPr>
          <w:sz w:val="24"/>
          <w:szCs w:val="24"/>
        </w:rPr>
        <w:t>2</w:t>
      </w:r>
      <w:r w:rsidRPr="005C1153">
        <w:rPr>
          <w:sz w:val="24"/>
          <w:szCs w:val="24"/>
        </w:rPr>
        <w:t>.</w:t>
      </w:r>
      <w:r w:rsidRPr="005C1153">
        <w:rPr>
          <w:sz w:val="24"/>
          <w:szCs w:val="24"/>
        </w:rPr>
        <w:tab/>
        <w:t>Досрочно расторгнуть настоящий Договор в порядке и в случаях, предусмотренных действующим законодательством.</w:t>
      </w:r>
    </w:p>
    <w:p w14:paraId="245A1970" w14:textId="78747673" w:rsidR="00645F78" w:rsidRPr="00C17DE1" w:rsidRDefault="00645F78" w:rsidP="00645F78">
      <w:pPr>
        <w:pStyle w:val="a3"/>
        <w:ind w:firstLine="709"/>
        <w:rPr>
          <w:sz w:val="24"/>
          <w:szCs w:val="24"/>
        </w:rPr>
      </w:pPr>
      <w:r w:rsidRPr="005C1153">
        <w:rPr>
          <w:sz w:val="24"/>
          <w:szCs w:val="24"/>
        </w:rPr>
        <w:t>3.</w:t>
      </w:r>
      <w:r w:rsidR="005067AF">
        <w:rPr>
          <w:sz w:val="24"/>
          <w:szCs w:val="24"/>
        </w:rPr>
        <w:t>1</w:t>
      </w:r>
      <w:r w:rsidRPr="005C1153">
        <w:rPr>
          <w:sz w:val="24"/>
          <w:szCs w:val="24"/>
        </w:rPr>
        <w:t>.</w:t>
      </w:r>
      <w:r w:rsidR="00FC6EF9" w:rsidRPr="005C1153">
        <w:rPr>
          <w:sz w:val="24"/>
          <w:szCs w:val="24"/>
        </w:rPr>
        <w:t>3</w:t>
      </w:r>
      <w:r w:rsidRPr="005C1153">
        <w:rPr>
          <w:sz w:val="24"/>
          <w:szCs w:val="24"/>
        </w:rPr>
        <w:t>.</w:t>
      </w:r>
      <w:r w:rsidRPr="005C1153">
        <w:rPr>
          <w:sz w:val="24"/>
          <w:szCs w:val="24"/>
        </w:rPr>
        <w:tab/>
        <w:t>Осуществлять</w:t>
      </w:r>
      <w:r w:rsidRPr="00C17DE1">
        <w:rPr>
          <w:sz w:val="24"/>
          <w:szCs w:val="24"/>
        </w:rPr>
        <w:t xml:space="preserve"> контроль за использованием земельного участка в соответствии с настоящим договором и действующим законодательством.</w:t>
      </w:r>
    </w:p>
    <w:p w14:paraId="2F8EA6AB" w14:textId="0B6199CB" w:rsidR="00645F78" w:rsidRPr="00C17DE1" w:rsidRDefault="00645F78" w:rsidP="00645F78">
      <w:pPr>
        <w:pStyle w:val="a3"/>
        <w:ind w:firstLine="709"/>
        <w:rPr>
          <w:sz w:val="24"/>
          <w:szCs w:val="24"/>
        </w:rPr>
      </w:pPr>
      <w:r w:rsidRPr="00C17DE1">
        <w:rPr>
          <w:sz w:val="24"/>
          <w:szCs w:val="24"/>
        </w:rPr>
        <w:t>3.</w:t>
      </w:r>
      <w:r w:rsidR="005067AF">
        <w:rPr>
          <w:sz w:val="24"/>
          <w:szCs w:val="24"/>
        </w:rPr>
        <w:t>1</w:t>
      </w:r>
      <w:r w:rsidRPr="00C17DE1">
        <w:rPr>
          <w:sz w:val="24"/>
          <w:szCs w:val="24"/>
        </w:rPr>
        <w:t>.</w:t>
      </w:r>
      <w:r w:rsidR="00FC6EF9">
        <w:rPr>
          <w:sz w:val="24"/>
          <w:szCs w:val="24"/>
        </w:rPr>
        <w:t>4</w:t>
      </w:r>
      <w:r w:rsidRPr="00C17DE1">
        <w:rPr>
          <w:sz w:val="24"/>
          <w:szCs w:val="24"/>
        </w:rPr>
        <w:t>.</w:t>
      </w:r>
      <w:r w:rsidRPr="00C17DE1">
        <w:rPr>
          <w:sz w:val="24"/>
          <w:szCs w:val="24"/>
        </w:rPr>
        <w:tab/>
        <w:t>Имеет иные права, установленные законодательством.</w:t>
      </w:r>
    </w:p>
    <w:p w14:paraId="0E9CC4D1" w14:textId="0429694E" w:rsidR="00645F78" w:rsidRDefault="00645F78" w:rsidP="00645F78">
      <w:pPr>
        <w:pStyle w:val="a3"/>
        <w:ind w:firstLine="709"/>
        <w:rPr>
          <w:sz w:val="24"/>
          <w:szCs w:val="24"/>
        </w:rPr>
      </w:pPr>
      <w:r w:rsidRPr="00C17DE1">
        <w:rPr>
          <w:sz w:val="24"/>
          <w:szCs w:val="24"/>
        </w:rPr>
        <w:t>3.</w:t>
      </w:r>
      <w:r w:rsidR="005067AF">
        <w:rPr>
          <w:sz w:val="24"/>
          <w:szCs w:val="24"/>
        </w:rPr>
        <w:t>2</w:t>
      </w:r>
      <w:r w:rsidRPr="00C17DE1">
        <w:rPr>
          <w:sz w:val="24"/>
          <w:szCs w:val="24"/>
        </w:rPr>
        <w:t xml:space="preserve">.  </w:t>
      </w:r>
      <w:r w:rsidRPr="00C17DE1">
        <w:rPr>
          <w:sz w:val="24"/>
          <w:szCs w:val="24"/>
        </w:rPr>
        <w:tab/>
        <w:t>«АРЕНДОДАТЕЛЬ» обязан:</w:t>
      </w:r>
    </w:p>
    <w:p w14:paraId="48197226" w14:textId="43D44491" w:rsidR="005C1153" w:rsidRDefault="00645F78" w:rsidP="005C1153">
      <w:pPr>
        <w:pStyle w:val="a5"/>
        <w:ind w:firstLine="709"/>
        <w:rPr>
          <w:sz w:val="24"/>
          <w:szCs w:val="24"/>
        </w:rPr>
      </w:pPr>
      <w:r w:rsidRPr="00C17DE1">
        <w:rPr>
          <w:sz w:val="24"/>
          <w:szCs w:val="24"/>
        </w:rPr>
        <w:t>3.2.1.</w:t>
      </w:r>
      <w:r w:rsidRPr="00C17DE1">
        <w:rPr>
          <w:sz w:val="24"/>
          <w:szCs w:val="24"/>
        </w:rPr>
        <w:tab/>
      </w:r>
      <w:r w:rsidR="005C1153">
        <w:rPr>
          <w:sz w:val="24"/>
          <w:szCs w:val="24"/>
        </w:rPr>
        <w:t>Н</w:t>
      </w:r>
      <w:r w:rsidR="005C1153" w:rsidRPr="005C1153">
        <w:rPr>
          <w:sz w:val="24"/>
          <w:szCs w:val="24"/>
        </w:rPr>
        <w:t>аправить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(протокола о рассмотрении заявок на участие в аукционе).</w:t>
      </w:r>
    </w:p>
    <w:p w14:paraId="2F373F79" w14:textId="16AA542D" w:rsidR="00645F78" w:rsidRPr="00C17DE1" w:rsidRDefault="005067AF" w:rsidP="00645F78">
      <w:pPr>
        <w:pStyle w:val="a5"/>
        <w:ind w:firstLine="709"/>
        <w:rPr>
          <w:sz w:val="24"/>
          <w:szCs w:val="24"/>
        </w:rPr>
      </w:pPr>
      <w:r>
        <w:rPr>
          <w:sz w:val="24"/>
          <w:szCs w:val="24"/>
        </w:rPr>
        <w:t xml:space="preserve">3.2.2. </w:t>
      </w:r>
      <w:r w:rsidR="00645F78" w:rsidRPr="00C17DE1">
        <w:rPr>
          <w:sz w:val="24"/>
          <w:szCs w:val="24"/>
        </w:rPr>
        <w:t xml:space="preserve">Не вмешиваться в хозяйственную деятельность «АРЕНДАТОРА», если она не противоречит условиям настоящего </w:t>
      </w:r>
      <w:r w:rsidR="002C55CD">
        <w:rPr>
          <w:sz w:val="24"/>
          <w:szCs w:val="24"/>
        </w:rPr>
        <w:t>д</w:t>
      </w:r>
      <w:r w:rsidR="00645F78" w:rsidRPr="00C17DE1">
        <w:rPr>
          <w:sz w:val="24"/>
          <w:szCs w:val="24"/>
        </w:rPr>
        <w:t>оговора.</w:t>
      </w:r>
    </w:p>
    <w:p w14:paraId="758ACB9D" w14:textId="0B4CECF4" w:rsidR="00645F78" w:rsidRPr="00C17DE1" w:rsidRDefault="00645F78" w:rsidP="00645F78">
      <w:pPr>
        <w:pStyle w:val="a3"/>
        <w:ind w:firstLine="709"/>
        <w:rPr>
          <w:sz w:val="24"/>
          <w:szCs w:val="24"/>
        </w:rPr>
      </w:pPr>
      <w:r w:rsidRPr="00C17DE1">
        <w:rPr>
          <w:sz w:val="24"/>
          <w:szCs w:val="24"/>
        </w:rPr>
        <w:t>3.2.</w:t>
      </w:r>
      <w:r w:rsidR="005067AF">
        <w:rPr>
          <w:sz w:val="24"/>
          <w:szCs w:val="24"/>
        </w:rPr>
        <w:t>3</w:t>
      </w:r>
      <w:r w:rsidRPr="00C17DE1">
        <w:rPr>
          <w:sz w:val="24"/>
          <w:szCs w:val="24"/>
        </w:rPr>
        <w:t>.</w:t>
      </w:r>
      <w:r w:rsidRPr="00C17DE1">
        <w:rPr>
          <w:sz w:val="24"/>
          <w:szCs w:val="24"/>
        </w:rPr>
        <w:tab/>
        <w:t xml:space="preserve">Не использовать и не предоставлять прав </w:t>
      </w:r>
      <w:r w:rsidR="005975CD" w:rsidRPr="00C17DE1">
        <w:rPr>
          <w:sz w:val="24"/>
          <w:szCs w:val="24"/>
        </w:rPr>
        <w:t>третьим</w:t>
      </w:r>
      <w:r w:rsidRPr="00C17DE1">
        <w:rPr>
          <w:sz w:val="24"/>
          <w:szCs w:val="24"/>
        </w:rPr>
        <w:t xml:space="preserve"> лицам на использование природных ресурсов, находящихся на земельном участке без согласования с «АРЕНДАТОРОМ».</w:t>
      </w:r>
    </w:p>
    <w:p w14:paraId="68B22AE3" w14:textId="0900F876" w:rsidR="00D67746" w:rsidRPr="00C17DE1" w:rsidRDefault="00D67746" w:rsidP="00D67746">
      <w:pPr>
        <w:ind w:firstLine="709"/>
        <w:jc w:val="both"/>
      </w:pPr>
      <w:r w:rsidRPr="00C17DE1">
        <w:t>3.2.</w:t>
      </w:r>
      <w:r w:rsidR="005067AF">
        <w:t>4</w:t>
      </w:r>
      <w:r w:rsidRPr="00C17DE1">
        <w:t>.</w:t>
      </w:r>
      <w:r w:rsidRPr="00C17DE1">
        <w:tab/>
        <w:t>Передать «АРЕНДАТОРУ» участок по акту приема-передачи.</w:t>
      </w:r>
    </w:p>
    <w:p w14:paraId="16243330" w14:textId="1847277D" w:rsidR="00D67746" w:rsidRPr="00C17DE1" w:rsidRDefault="00D67746" w:rsidP="00D67746">
      <w:pPr>
        <w:ind w:firstLine="709"/>
        <w:jc w:val="both"/>
      </w:pPr>
      <w:r w:rsidRPr="00C17DE1">
        <w:t>3.2.</w:t>
      </w:r>
      <w:r w:rsidR="005067AF">
        <w:t>5</w:t>
      </w:r>
      <w:r w:rsidRPr="00C17DE1">
        <w:t>.</w:t>
      </w:r>
      <w:r w:rsidRPr="00C17DE1">
        <w:tab/>
        <w:t>Имеет иные обязанности, установленные законодательством.</w:t>
      </w:r>
    </w:p>
    <w:p w14:paraId="05CC816C" w14:textId="77777777" w:rsidR="00706B52" w:rsidRPr="00C17DE1" w:rsidRDefault="00706B52" w:rsidP="00D67746">
      <w:pPr>
        <w:ind w:firstLine="709"/>
        <w:jc w:val="both"/>
        <w:rPr>
          <w:kern w:val="1"/>
          <w:lang w:eastAsia="ar-SA"/>
        </w:rPr>
      </w:pPr>
      <w:r w:rsidRPr="00C17DE1">
        <w:rPr>
          <w:kern w:val="1"/>
          <w:lang w:eastAsia="ar-SA"/>
        </w:rPr>
        <w:t>3.3. «АРЕНДАТОР» имеет право:</w:t>
      </w:r>
    </w:p>
    <w:p w14:paraId="0587C039" w14:textId="29948AE0" w:rsidR="00706B52" w:rsidRPr="00C17DE1" w:rsidRDefault="00706B52" w:rsidP="00706B52">
      <w:pPr>
        <w:ind w:firstLine="709"/>
        <w:jc w:val="both"/>
        <w:rPr>
          <w:kern w:val="1"/>
          <w:lang w:eastAsia="ar-SA"/>
        </w:rPr>
      </w:pPr>
      <w:r w:rsidRPr="00C17DE1">
        <w:rPr>
          <w:kern w:val="1"/>
          <w:lang w:eastAsia="ar-SA"/>
        </w:rPr>
        <w:t>3.3</w:t>
      </w:r>
      <w:r w:rsidR="0097053A" w:rsidRPr="00C17DE1">
        <w:rPr>
          <w:kern w:val="1"/>
          <w:lang w:eastAsia="ar-SA"/>
        </w:rPr>
        <w:t>.</w:t>
      </w:r>
      <w:r w:rsidR="00575F39">
        <w:rPr>
          <w:kern w:val="1"/>
          <w:lang w:eastAsia="ar-SA"/>
        </w:rPr>
        <w:t>1</w:t>
      </w:r>
      <w:r w:rsidRPr="00C17DE1">
        <w:rPr>
          <w:kern w:val="1"/>
          <w:lang w:eastAsia="ar-SA"/>
        </w:rPr>
        <w:t xml:space="preserve">. Использовать участок на условиях, установленных </w:t>
      </w:r>
      <w:r w:rsidR="00AA03FB">
        <w:rPr>
          <w:kern w:val="1"/>
          <w:lang w:eastAsia="ar-SA"/>
        </w:rPr>
        <w:t>настоящим д</w:t>
      </w:r>
      <w:r w:rsidRPr="00C17DE1">
        <w:rPr>
          <w:kern w:val="1"/>
          <w:lang w:eastAsia="ar-SA"/>
        </w:rPr>
        <w:t>оговором.</w:t>
      </w:r>
    </w:p>
    <w:p w14:paraId="43E6115D" w14:textId="77777777" w:rsidR="00706B52" w:rsidRPr="00C17DE1" w:rsidRDefault="00706B52" w:rsidP="005067AF">
      <w:pPr>
        <w:ind w:firstLine="709"/>
        <w:jc w:val="both"/>
        <w:rPr>
          <w:kern w:val="1"/>
          <w:lang w:eastAsia="ar-SA"/>
        </w:rPr>
      </w:pPr>
      <w:r w:rsidRPr="00C17DE1">
        <w:rPr>
          <w:kern w:val="1"/>
          <w:lang w:eastAsia="ar-SA"/>
        </w:rPr>
        <w:t>3.4. «АРЕНДАТОР» обязуется:</w:t>
      </w:r>
    </w:p>
    <w:p w14:paraId="229C5A32" w14:textId="77777777" w:rsidR="005067AF" w:rsidRDefault="00706B52" w:rsidP="005067AF">
      <w:pPr>
        <w:autoSpaceDE w:val="0"/>
        <w:autoSpaceDN w:val="0"/>
        <w:adjustRightInd w:val="0"/>
        <w:ind w:firstLine="709"/>
        <w:jc w:val="both"/>
      </w:pPr>
      <w:r w:rsidRPr="00C17DE1">
        <w:rPr>
          <w:kern w:val="1"/>
          <w:lang w:eastAsia="ar-SA"/>
        </w:rPr>
        <w:t>3.4.1.</w:t>
      </w:r>
      <w:r w:rsidR="00CF1E12">
        <w:rPr>
          <w:kern w:val="1"/>
          <w:lang w:eastAsia="ar-SA"/>
        </w:rPr>
        <w:t xml:space="preserve"> </w:t>
      </w:r>
      <w:r w:rsidR="005067AF">
        <w:rPr>
          <w:color w:val="000000"/>
        </w:rPr>
        <w:t xml:space="preserve">Подписать договор </w:t>
      </w:r>
      <w:r w:rsidR="005067AF">
        <w:t>в течение тридцати дней со дня направления проектов Договоров, но не ранее чем через десять дней со дня размещения информации о результатах аукциона на официальном сайте.</w:t>
      </w:r>
    </w:p>
    <w:p w14:paraId="6C3501A3" w14:textId="5D2C56A2" w:rsidR="00706B52" w:rsidRPr="00C17DE1" w:rsidRDefault="005067AF" w:rsidP="005067AF">
      <w:pPr>
        <w:ind w:firstLine="709"/>
        <w:jc w:val="both"/>
        <w:rPr>
          <w:kern w:val="1"/>
          <w:lang w:eastAsia="ar-SA"/>
        </w:rPr>
      </w:pPr>
      <w:r>
        <w:rPr>
          <w:kern w:val="1"/>
          <w:lang w:eastAsia="ar-SA"/>
        </w:rPr>
        <w:t xml:space="preserve">3.4.2. </w:t>
      </w:r>
      <w:r w:rsidR="00187742">
        <w:rPr>
          <w:kern w:val="1"/>
          <w:lang w:eastAsia="ar-SA"/>
        </w:rPr>
        <w:t xml:space="preserve">Подать заявление на регистрацию </w:t>
      </w:r>
      <w:r w:rsidR="00AA03FB">
        <w:rPr>
          <w:kern w:val="1"/>
          <w:lang w:eastAsia="ar-SA"/>
        </w:rPr>
        <w:t xml:space="preserve">настоящего </w:t>
      </w:r>
      <w:r w:rsidR="00187742">
        <w:rPr>
          <w:kern w:val="1"/>
          <w:lang w:eastAsia="ar-SA"/>
        </w:rPr>
        <w:t xml:space="preserve">договора </w:t>
      </w:r>
      <w:r w:rsidR="00706B52" w:rsidRPr="00C17DE1">
        <w:rPr>
          <w:kern w:val="1"/>
          <w:lang w:eastAsia="ar-SA"/>
        </w:rPr>
        <w:t xml:space="preserve">в установленном законом порядке не позднее </w:t>
      </w:r>
      <w:r>
        <w:rPr>
          <w:kern w:val="1"/>
          <w:lang w:eastAsia="ar-SA"/>
        </w:rPr>
        <w:t>десяти</w:t>
      </w:r>
      <w:r w:rsidR="00187742">
        <w:rPr>
          <w:kern w:val="1"/>
          <w:lang w:eastAsia="ar-SA"/>
        </w:rPr>
        <w:t xml:space="preserve"> дней</w:t>
      </w:r>
      <w:r w:rsidR="00706B52" w:rsidRPr="00C17DE1">
        <w:rPr>
          <w:kern w:val="1"/>
          <w:lang w:eastAsia="ar-SA"/>
        </w:rPr>
        <w:t xml:space="preserve"> с момента </w:t>
      </w:r>
      <w:r w:rsidR="00AA03FB">
        <w:rPr>
          <w:kern w:val="1"/>
          <w:lang w:eastAsia="ar-SA"/>
        </w:rPr>
        <w:t xml:space="preserve">его </w:t>
      </w:r>
      <w:r w:rsidR="00706B52" w:rsidRPr="00C17DE1">
        <w:rPr>
          <w:kern w:val="1"/>
          <w:lang w:eastAsia="ar-SA"/>
        </w:rPr>
        <w:t>заключения.</w:t>
      </w:r>
    </w:p>
    <w:p w14:paraId="488CB6C9" w14:textId="396B35E5" w:rsidR="00D67746" w:rsidRPr="00C17DE1" w:rsidRDefault="00D67746" w:rsidP="00706B52">
      <w:pPr>
        <w:ind w:firstLine="709"/>
        <w:jc w:val="both"/>
        <w:rPr>
          <w:kern w:val="1"/>
          <w:lang w:eastAsia="ar-SA"/>
        </w:rPr>
      </w:pPr>
      <w:r w:rsidRPr="00C17DE1">
        <w:rPr>
          <w:kern w:val="1"/>
          <w:lang w:eastAsia="ar-SA"/>
        </w:rPr>
        <w:t>3.4.</w:t>
      </w:r>
      <w:r w:rsidR="006404CF">
        <w:rPr>
          <w:kern w:val="1"/>
          <w:lang w:eastAsia="ar-SA"/>
        </w:rPr>
        <w:t>3</w:t>
      </w:r>
      <w:r w:rsidRPr="00C17DE1">
        <w:rPr>
          <w:kern w:val="1"/>
          <w:lang w:eastAsia="ar-SA"/>
        </w:rPr>
        <w:t xml:space="preserve">. Использовать земельный участок в соответствии с его целевым назначением, принадлежностью к категории, указанной в п.1.2. настоящего договора, разрешенным использованием, а также способами, которые не должны наносить вреда окружающей природной среде, земле как природному объекту, и </w:t>
      </w:r>
      <w:proofErr w:type="gramStart"/>
      <w:r w:rsidRPr="00C17DE1">
        <w:rPr>
          <w:kern w:val="1"/>
          <w:lang w:eastAsia="ar-SA"/>
        </w:rPr>
        <w:t>в соответствии с условиями</w:t>
      </w:r>
      <w:proofErr w:type="gramEnd"/>
      <w:r w:rsidRPr="00C17DE1">
        <w:rPr>
          <w:kern w:val="1"/>
          <w:lang w:eastAsia="ar-SA"/>
        </w:rPr>
        <w:t xml:space="preserve"> установленными настоящим </w:t>
      </w:r>
      <w:r w:rsidR="002C55CD">
        <w:rPr>
          <w:kern w:val="1"/>
          <w:lang w:eastAsia="ar-SA"/>
        </w:rPr>
        <w:t>д</w:t>
      </w:r>
      <w:r w:rsidRPr="00C17DE1">
        <w:rPr>
          <w:kern w:val="1"/>
          <w:lang w:eastAsia="ar-SA"/>
        </w:rPr>
        <w:t xml:space="preserve">оговором. </w:t>
      </w:r>
    </w:p>
    <w:p w14:paraId="594D1E80" w14:textId="3ED263C1" w:rsidR="00706B52" w:rsidRPr="00C17DE1" w:rsidRDefault="0097053A" w:rsidP="00706B52">
      <w:pPr>
        <w:ind w:firstLine="709"/>
        <w:jc w:val="both"/>
        <w:rPr>
          <w:kern w:val="1"/>
          <w:lang w:eastAsia="ar-SA"/>
        </w:rPr>
      </w:pPr>
      <w:r w:rsidRPr="00C17DE1">
        <w:rPr>
          <w:kern w:val="1"/>
          <w:lang w:eastAsia="ar-SA"/>
        </w:rPr>
        <w:t>3.4.</w:t>
      </w:r>
      <w:r w:rsidR="006404CF">
        <w:rPr>
          <w:kern w:val="1"/>
          <w:lang w:eastAsia="ar-SA"/>
        </w:rPr>
        <w:t>4</w:t>
      </w:r>
      <w:r w:rsidR="00706B52" w:rsidRPr="00C17DE1">
        <w:rPr>
          <w:kern w:val="1"/>
          <w:lang w:eastAsia="ar-SA"/>
        </w:rPr>
        <w:t>. Сохранять межевые, геодезические и другие специальные знаки, установленные на земельных участках в соответствии с законодательством.</w:t>
      </w:r>
    </w:p>
    <w:p w14:paraId="7E97FA66" w14:textId="3113609B" w:rsidR="00706B52" w:rsidRPr="00C17DE1" w:rsidRDefault="0097053A" w:rsidP="00706B52">
      <w:pPr>
        <w:ind w:firstLine="709"/>
        <w:jc w:val="both"/>
        <w:rPr>
          <w:kern w:val="1"/>
          <w:lang w:eastAsia="ar-SA"/>
        </w:rPr>
      </w:pPr>
      <w:r w:rsidRPr="00C17DE1">
        <w:rPr>
          <w:kern w:val="1"/>
          <w:lang w:eastAsia="ar-SA"/>
        </w:rPr>
        <w:t>3.4.</w:t>
      </w:r>
      <w:r w:rsidR="006404CF">
        <w:rPr>
          <w:kern w:val="1"/>
          <w:lang w:eastAsia="ar-SA"/>
        </w:rPr>
        <w:t>5</w:t>
      </w:r>
      <w:r w:rsidR="00706B52" w:rsidRPr="00C17DE1">
        <w:rPr>
          <w:kern w:val="1"/>
          <w:lang w:eastAsia="ar-SA"/>
        </w:rPr>
        <w:t xml:space="preserve">.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населенного пункта и дорог в соответствии с </w:t>
      </w:r>
      <w:r w:rsidR="00AA03FB">
        <w:rPr>
          <w:kern w:val="1"/>
          <w:lang w:eastAsia="ar-SA"/>
        </w:rPr>
        <w:t xml:space="preserve">федеральными, </w:t>
      </w:r>
      <w:r w:rsidR="00706B52" w:rsidRPr="00C17DE1">
        <w:rPr>
          <w:kern w:val="1"/>
          <w:lang w:eastAsia="ar-SA"/>
        </w:rPr>
        <w:t xml:space="preserve">республиканскими </w:t>
      </w:r>
      <w:r w:rsidR="00076AFC" w:rsidRPr="00C17DE1">
        <w:rPr>
          <w:kern w:val="1"/>
          <w:lang w:eastAsia="ar-SA"/>
        </w:rPr>
        <w:t xml:space="preserve">и муниципальными </w:t>
      </w:r>
      <w:r w:rsidR="00706B52" w:rsidRPr="00C17DE1">
        <w:rPr>
          <w:kern w:val="1"/>
          <w:lang w:eastAsia="ar-SA"/>
        </w:rPr>
        <w:t>нормативными актами.</w:t>
      </w:r>
    </w:p>
    <w:p w14:paraId="276E1C75" w14:textId="45F1C1DC" w:rsidR="00706B52" w:rsidRPr="00C17DE1" w:rsidRDefault="0097053A" w:rsidP="00706B52">
      <w:pPr>
        <w:ind w:firstLine="709"/>
        <w:jc w:val="both"/>
        <w:rPr>
          <w:kern w:val="1"/>
          <w:lang w:eastAsia="ar-SA"/>
        </w:rPr>
      </w:pPr>
      <w:r w:rsidRPr="00C17DE1">
        <w:rPr>
          <w:kern w:val="1"/>
          <w:lang w:eastAsia="ar-SA"/>
        </w:rPr>
        <w:t>3.4.</w:t>
      </w:r>
      <w:r w:rsidR="006404CF">
        <w:rPr>
          <w:kern w:val="1"/>
          <w:lang w:eastAsia="ar-SA"/>
        </w:rPr>
        <w:t>6</w:t>
      </w:r>
      <w:r w:rsidR="00706B52" w:rsidRPr="00C17DE1">
        <w:rPr>
          <w:kern w:val="1"/>
          <w:lang w:eastAsia="ar-SA"/>
        </w:rPr>
        <w:t>. Осуществлять мероприятия по охране земель.</w:t>
      </w:r>
    </w:p>
    <w:p w14:paraId="464682A7" w14:textId="2C92C6FB" w:rsidR="00706B52" w:rsidRPr="00C17DE1" w:rsidRDefault="0097053A" w:rsidP="00706B52">
      <w:pPr>
        <w:ind w:firstLine="709"/>
        <w:jc w:val="both"/>
        <w:rPr>
          <w:kern w:val="1"/>
          <w:lang w:eastAsia="ar-SA"/>
        </w:rPr>
      </w:pPr>
      <w:r w:rsidRPr="00C17DE1">
        <w:rPr>
          <w:kern w:val="1"/>
          <w:lang w:eastAsia="ar-SA"/>
        </w:rPr>
        <w:t>3.4.</w:t>
      </w:r>
      <w:r w:rsidR="006404CF">
        <w:rPr>
          <w:kern w:val="1"/>
          <w:lang w:eastAsia="ar-SA"/>
        </w:rPr>
        <w:t>7</w:t>
      </w:r>
      <w:r w:rsidR="00706B52" w:rsidRPr="00C17DE1">
        <w:rPr>
          <w:kern w:val="1"/>
          <w:lang w:eastAsia="ar-SA"/>
        </w:rPr>
        <w:t xml:space="preserve">. После окончания срока действия настоящего </w:t>
      </w:r>
      <w:r w:rsidR="002C55CD">
        <w:rPr>
          <w:kern w:val="1"/>
          <w:lang w:eastAsia="ar-SA"/>
        </w:rPr>
        <w:t>д</w:t>
      </w:r>
      <w:r w:rsidR="00706B52" w:rsidRPr="00C17DE1">
        <w:rPr>
          <w:kern w:val="1"/>
          <w:lang w:eastAsia="ar-SA"/>
        </w:rPr>
        <w:t xml:space="preserve">оговора вернуть участок «АРЕНДОДАТЕЛЮ» по акту приема-передачи в состоянии и качестве не хуже первоначального, оговоренного в настоящем </w:t>
      </w:r>
      <w:r w:rsidR="002C55CD">
        <w:rPr>
          <w:kern w:val="1"/>
          <w:lang w:eastAsia="ar-SA"/>
        </w:rPr>
        <w:t>д</w:t>
      </w:r>
      <w:r w:rsidR="00706B52" w:rsidRPr="00C17DE1">
        <w:rPr>
          <w:kern w:val="1"/>
          <w:lang w:eastAsia="ar-SA"/>
        </w:rPr>
        <w:t>оговоре.</w:t>
      </w:r>
    </w:p>
    <w:p w14:paraId="1A0F2BD1" w14:textId="0BC99346" w:rsidR="00706B52" w:rsidRPr="00C17DE1" w:rsidRDefault="0097053A" w:rsidP="00706B52">
      <w:pPr>
        <w:ind w:firstLine="709"/>
        <w:jc w:val="both"/>
        <w:rPr>
          <w:kern w:val="1"/>
          <w:lang w:eastAsia="ar-SA"/>
        </w:rPr>
      </w:pPr>
      <w:r w:rsidRPr="00C17DE1">
        <w:rPr>
          <w:kern w:val="1"/>
          <w:lang w:eastAsia="ar-SA"/>
        </w:rPr>
        <w:t>3.4.</w:t>
      </w:r>
      <w:r w:rsidR="006404CF">
        <w:rPr>
          <w:kern w:val="1"/>
          <w:lang w:eastAsia="ar-SA"/>
        </w:rPr>
        <w:t>8</w:t>
      </w:r>
      <w:r w:rsidR="00706B52" w:rsidRPr="00C17DE1">
        <w:rPr>
          <w:kern w:val="1"/>
          <w:lang w:eastAsia="ar-SA"/>
        </w:rPr>
        <w:t xml:space="preserve">. В </w:t>
      </w:r>
      <w:proofErr w:type="gramStart"/>
      <w:r w:rsidR="00706B52" w:rsidRPr="00C17DE1">
        <w:rPr>
          <w:kern w:val="1"/>
          <w:lang w:eastAsia="ar-SA"/>
        </w:rPr>
        <w:t>целях  проверки</w:t>
      </w:r>
      <w:proofErr w:type="gramEnd"/>
      <w:r w:rsidR="00706B52" w:rsidRPr="00C17DE1">
        <w:rPr>
          <w:kern w:val="1"/>
          <w:lang w:eastAsia="ar-SA"/>
        </w:rPr>
        <w:t xml:space="preserve">  использования участка по назначению обеспечивать  допуск  представителей  «АРЕНДОДАТЕЛЯ»  и  органов государственного  контроля  за  использованием  земель на предоставленный «АРЕНДАТОРУ» земельный участок.</w:t>
      </w:r>
    </w:p>
    <w:p w14:paraId="5310C106" w14:textId="24CF2236" w:rsidR="00D67746" w:rsidRPr="00C17DE1" w:rsidRDefault="00D67746" w:rsidP="00D67746">
      <w:pPr>
        <w:ind w:firstLine="709"/>
        <w:jc w:val="both"/>
        <w:rPr>
          <w:kern w:val="1"/>
          <w:lang w:eastAsia="ar-SA"/>
        </w:rPr>
      </w:pPr>
      <w:r w:rsidRPr="00C17DE1">
        <w:rPr>
          <w:kern w:val="1"/>
          <w:lang w:eastAsia="ar-SA"/>
        </w:rPr>
        <w:t>3.4.</w:t>
      </w:r>
      <w:r w:rsidR="006404CF">
        <w:rPr>
          <w:kern w:val="1"/>
          <w:lang w:eastAsia="ar-SA"/>
        </w:rPr>
        <w:t>9</w:t>
      </w:r>
      <w:r w:rsidRPr="00C17DE1">
        <w:rPr>
          <w:kern w:val="1"/>
          <w:lang w:eastAsia="ar-SA"/>
        </w:rPr>
        <w:t>. Не нарушать права соседних землепользователей и арендаторов, а также порядок пользования водными, лесными и другими природными объектами.</w:t>
      </w:r>
    </w:p>
    <w:p w14:paraId="44C9E3B0" w14:textId="3321932C" w:rsidR="00D67746" w:rsidRPr="009853F7" w:rsidRDefault="00D67746" w:rsidP="00D67746">
      <w:pPr>
        <w:ind w:firstLine="709"/>
        <w:jc w:val="both"/>
        <w:rPr>
          <w:kern w:val="1"/>
          <w:lang w:eastAsia="ar-SA"/>
        </w:rPr>
      </w:pPr>
      <w:r w:rsidRPr="00C17DE1">
        <w:rPr>
          <w:kern w:val="1"/>
          <w:lang w:eastAsia="ar-SA"/>
        </w:rPr>
        <w:t>3.4.</w:t>
      </w:r>
      <w:r w:rsidR="006404CF">
        <w:rPr>
          <w:kern w:val="1"/>
          <w:lang w:eastAsia="ar-SA"/>
        </w:rPr>
        <w:t>10</w:t>
      </w:r>
      <w:r w:rsidRPr="00C17DE1">
        <w:rPr>
          <w:kern w:val="1"/>
          <w:lang w:eastAsia="ar-SA"/>
        </w:rPr>
        <w:t xml:space="preserve">. </w:t>
      </w:r>
      <w:r w:rsidR="00187742">
        <w:rPr>
          <w:kern w:val="1"/>
          <w:lang w:eastAsia="ar-SA"/>
        </w:rPr>
        <w:t>С</w:t>
      </w:r>
      <w:r w:rsidR="0071325A" w:rsidRPr="00C17DE1">
        <w:rPr>
          <w:kern w:val="2"/>
          <w:lang w:eastAsia="ar-SA"/>
        </w:rPr>
        <w:t xml:space="preserve">ообщать «АРЕНДОДАТЕЛЮ» в письменной форме в течении 10 рабочих дней об изменении фамилии, имени, отчества, места регистрации и места проживания, паспортных </w:t>
      </w:r>
      <w:r w:rsidR="0071325A" w:rsidRPr="009853F7">
        <w:rPr>
          <w:kern w:val="2"/>
          <w:lang w:eastAsia="ar-SA"/>
        </w:rPr>
        <w:t>данных, об изменени</w:t>
      </w:r>
      <w:r w:rsidR="00432797">
        <w:rPr>
          <w:kern w:val="2"/>
          <w:lang w:eastAsia="ar-SA"/>
        </w:rPr>
        <w:t>и</w:t>
      </w:r>
      <w:r w:rsidR="0071325A" w:rsidRPr="009853F7">
        <w:rPr>
          <w:kern w:val="2"/>
          <w:lang w:eastAsia="ar-SA"/>
        </w:rPr>
        <w:t xml:space="preserve"> адреса для направления почтовых отправлений.</w:t>
      </w:r>
    </w:p>
    <w:p w14:paraId="1030AEFB" w14:textId="6C7EEF82" w:rsidR="009853F7" w:rsidRPr="009853F7" w:rsidRDefault="00D67746" w:rsidP="00D67746">
      <w:pPr>
        <w:ind w:firstLine="709"/>
        <w:jc w:val="both"/>
        <w:rPr>
          <w:kern w:val="1"/>
          <w:lang w:eastAsia="ar-SA"/>
        </w:rPr>
      </w:pPr>
      <w:r w:rsidRPr="009853F7">
        <w:rPr>
          <w:kern w:val="1"/>
          <w:lang w:eastAsia="ar-SA"/>
        </w:rPr>
        <w:lastRenderedPageBreak/>
        <w:t>3.4.1</w:t>
      </w:r>
      <w:r w:rsidR="006404CF">
        <w:rPr>
          <w:kern w:val="1"/>
          <w:lang w:eastAsia="ar-SA"/>
        </w:rPr>
        <w:t>1</w:t>
      </w:r>
      <w:r w:rsidRPr="009853F7">
        <w:rPr>
          <w:kern w:val="1"/>
          <w:lang w:eastAsia="ar-SA"/>
        </w:rPr>
        <w:t xml:space="preserve">. </w:t>
      </w:r>
      <w:r w:rsidR="009853F7" w:rsidRPr="009853F7">
        <w:t xml:space="preserve">В соответствии с </w:t>
      </w:r>
      <w:r w:rsidR="00432797">
        <w:t>пунктом</w:t>
      </w:r>
      <w:r w:rsidR="009853F7" w:rsidRPr="009853F7">
        <w:t xml:space="preserve"> 17 статьи 39.8. Земельного кодекса Российской Федерации не допускается внесение изменений в договор аренды земельного участка в части вида разрешенного использования</w:t>
      </w:r>
      <w:r w:rsidR="0080207A">
        <w:t>.</w:t>
      </w:r>
    </w:p>
    <w:p w14:paraId="405D1AA8" w14:textId="7C9F626E" w:rsidR="0074229F" w:rsidRDefault="009853F7" w:rsidP="0027602E">
      <w:pPr>
        <w:ind w:firstLine="709"/>
        <w:jc w:val="both"/>
        <w:rPr>
          <w:kern w:val="1"/>
          <w:lang w:eastAsia="ar-SA"/>
        </w:rPr>
      </w:pPr>
      <w:r>
        <w:rPr>
          <w:kern w:val="1"/>
          <w:lang w:eastAsia="ar-SA"/>
        </w:rPr>
        <w:t>3.4.1</w:t>
      </w:r>
      <w:r w:rsidR="006404CF">
        <w:rPr>
          <w:kern w:val="1"/>
          <w:lang w:eastAsia="ar-SA"/>
        </w:rPr>
        <w:t>2</w:t>
      </w:r>
      <w:r>
        <w:rPr>
          <w:kern w:val="1"/>
          <w:lang w:eastAsia="ar-SA"/>
        </w:rPr>
        <w:t xml:space="preserve">. </w:t>
      </w:r>
      <w:r w:rsidR="00D67746" w:rsidRPr="00C17DE1">
        <w:rPr>
          <w:kern w:val="1"/>
          <w:lang w:eastAsia="ar-SA"/>
        </w:rPr>
        <w:t>Исполнять иные обязанности, предусмотренные законодательством и вытекающие из арендных отношений.</w:t>
      </w:r>
    </w:p>
    <w:p w14:paraId="31DE6EBE" w14:textId="77777777" w:rsidR="0027602E" w:rsidRDefault="0027602E" w:rsidP="0027602E">
      <w:pPr>
        <w:ind w:firstLine="709"/>
        <w:jc w:val="both"/>
      </w:pPr>
    </w:p>
    <w:p w14:paraId="6A19A29E" w14:textId="5050A1D4" w:rsidR="00645F78" w:rsidRPr="00C17DE1" w:rsidRDefault="00645F78" w:rsidP="00645F78">
      <w:pPr>
        <w:jc w:val="center"/>
      </w:pPr>
      <w:r w:rsidRPr="00C17DE1">
        <w:t>4. ОТВЕТСТВЕННОСТЬ СТОРОН</w:t>
      </w:r>
    </w:p>
    <w:p w14:paraId="477E7C93" w14:textId="77777777" w:rsidR="0074229F" w:rsidRDefault="0074229F" w:rsidP="00D75772">
      <w:pPr>
        <w:widowControl w:val="0"/>
        <w:suppressAutoHyphens/>
        <w:autoSpaceDE w:val="0"/>
        <w:ind w:firstLine="709"/>
        <w:jc w:val="both"/>
      </w:pPr>
    </w:p>
    <w:p w14:paraId="00ED7B7C" w14:textId="40290B2C" w:rsidR="00D75772" w:rsidRPr="00C17DE1" w:rsidRDefault="00D75772" w:rsidP="00D75772">
      <w:pPr>
        <w:widowControl w:val="0"/>
        <w:suppressAutoHyphens/>
        <w:autoSpaceDE w:val="0"/>
        <w:ind w:firstLine="709"/>
        <w:jc w:val="both"/>
      </w:pPr>
      <w:r w:rsidRPr="00C17DE1">
        <w:t xml:space="preserve">4.1. «АРЕНДАТОР» </w:t>
      </w:r>
      <w:r w:rsidR="00231556" w:rsidRPr="00C17DE1">
        <w:t>несет ответственность за несвоевременную оплату арендных платежей в виде пени в размере</w:t>
      </w:r>
      <w:r w:rsidR="007D4754">
        <w:t xml:space="preserve"> </w:t>
      </w:r>
      <w:r w:rsidR="006404CF">
        <w:t xml:space="preserve">0,1% от суммы </w:t>
      </w:r>
      <w:r w:rsidR="00231556" w:rsidRPr="00C17DE1">
        <w:t>задолженности за каждый день просрочки.</w:t>
      </w:r>
    </w:p>
    <w:p w14:paraId="53D82DB6" w14:textId="2D17DE63" w:rsidR="003008B8" w:rsidRDefault="00D67746" w:rsidP="00D75772">
      <w:pPr>
        <w:widowControl w:val="0"/>
        <w:suppressAutoHyphens/>
        <w:autoSpaceDE w:val="0"/>
        <w:ind w:firstLine="709"/>
        <w:jc w:val="both"/>
      </w:pPr>
      <w:r w:rsidRPr="00C17DE1">
        <w:t>4.</w:t>
      </w:r>
      <w:r w:rsidR="00F753A8">
        <w:t>2</w:t>
      </w:r>
      <w:r w:rsidRPr="00C17DE1">
        <w:t>. В случае ухудшения качества земель, передаваемых в аренду по настоящему договору, и (или) экологической обстановки в результате хозяйственной деятельности «АРЕНДАТОРА», он возмещает «АРЕНДОДАТЕЛЮ» убытки в полном объеме.</w:t>
      </w:r>
      <w:r w:rsidRPr="00C17DE1">
        <w:tab/>
      </w:r>
      <w:r w:rsidR="00645F78" w:rsidRPr="00C17DE1">
        <w:tab/>
      </w:r>
    </w:p>
    <w:p w14:paraId="07BB397C" w14:textId="77777777" w:rsidR="00D63BD1" w:rsidRPr="00C17DE1" w:rsidRDefault="00D63BD1" w:rsidP="00D75772">
      <w:pPr>
        <w:widowControl w:val="0"/>
        <w:suppressAutoHyphens/>
        <w:autoSpaceDE w:val="0"/>
        <w:ind w:firstLine="709"/>
        <w:jc w:val="both"/>
      </w:pPr>
    </w:p>
    <w:p w14:paraId="6F3ED612" w14:textId="77777777" w:rsidR="00645F78" w:rsidRPr="00C17DE1" w:rsidRDefault="00645F78" w:rsidP="00645F78">
      <w:pPr>
        <w:jc w:val="center"/>
      </w:pPr>
      <w:r w:rsidRPr="00C17DE1">
        <w:t>5. ОСОБЫЕ ОБСТОЯТЕЛЬСТВА</w:t>
      </w:r>
    </w:p>
    <w:p w14:paraId="58A75145" w14:textId="77777777" w:rsidR="00645F78" w:rsidRPr="00C17DE1" w:rsidRDefault="00645F78" w:rsidP="00645F78">
      <w:pPr>
        <w:ind w:firstLine="709"/>
        <w:jc w:val="both"/>
      </w:pPr>
    </w:p>
    <w:p w14:paraId="25E5B117" w14:textId="59337DFD" w:rsidR="00645F78" w:rsidRPr="00C17DE1" w:rsidRDefault="00645F78" w:rsidP="00645F78">
      <w:pPr>
        <w:ind w:firstLine="709"/>
        <w:jc w:val="both"/>
      </w:pPr>
      <w:r w:rsidRPr="00C17DE1">
        <w:t>5.1.</w:t>
      </w:r>
      <w:r w:rsidRPr="00C17DE1">
        <w:tab/>
        <w:t>Под особыми обстоятельствами понимаются обстоятельства непреодолимой силы, такие как пожар, взрыв, наводнение, землетрясение, другие стихийные бедствия, военные действия, забастовки, препятствующие одной из сторон исполнить свои обязательства по настоящему договору, что освобождает ее от ответственности за неисполнение этих обязательств.</w:t>
      </w:r>
    </w:p>
    <w:p w14:paraId="77C77DD8" w14:textId="77777777" w:rsidR="00645F78" w:rsidRPr="00C17DE1" w:rsidRDefault="00645F78" w:rsidP="00645F78">
      <w:pPr>
        <w:ind w:firstLine="709"/>
        <w:jc w:val="both"/>
      </w:pPr>
      <w:r w:rsidRPr="00C17DE1">
        <w:t>5.2.</w:t>
      </w:r>
      <w:r w:rsidRPr="00C17DE1">
        <w:tab/>
        <w:t>Сторона, которая подвергается действию непреодолимой силы, должна доказать существование обстоятельств, освобождающих от ответственности, достоверными документами.</w:t>
      </w:r>
    </w:p>
    <w:p w14:paraId="052CCF71" w14:textId="738E4164" w:rsidR="00645F78" w:rsidRPr="00C17DE1" w:rsidRDefault="00645F78" w:rsidP="00645F78">
      <w:pPr>
        <w:jc w:val="center"/>
      </w:pPr>
      <w:r w:rsidRPr="00C17DE1">
        <w:t>6. РАССМОТРЕНИЕ СПОРОВ</w:t>
      </w:r>
    </w:p>
    <w:p w14:paraId="5F6F88D9" w14:textId="77777777" w:rsidR="00F90321" w:rsidRDefault="00F90321" w:rsidP="00645F78">
      <w:pPr>
        <w:ind w:firstLine="709"/>
        <w:jc w:val="both"/>
      </w:pPr>
    </w:p>
    <w:p w14:paraId="71206BA5" w14:textId="242879FE" w:rsidR="00645F78" w:rsidRDefault="003008B8" w:rsidP="00645F78">
      <w:pPr>
        <w:ind w:firstLine="709"/>
        <w:jc w:val="both"/>
      </w:pPr>
      <w:r w:rsidRPr="00C17DE1">
        <w:t>6.1. Споры между сторонами, возникшие в процессе исполнения настоящего договора, разрешаются путем переговоров</w:t>
      </w:r>
      <w:r w:rsidR="00187742">
        <w:t xml:space="preserve"> и (или) в претензионном порядке. Претензии рассматриваются в срок, не превышающий </w:t>
      </w:r>
      <w:r w:rsidR="00D27EF4">
        <w:t>15</w:t>
      </w:r>
      <w:r w:rsidR="00187742">
        <w:t xml:space="preserve"> дней</w:t>
      </w:r>
      <w:r w:rsidR="00220E07">
        <w:t xml:space="preserve"> со дня получения претензии</w:t>
      </w:r>
      <w:r w:rsidR="00187742">
        <w:t>.</w:t>
      </w:r>
      <w:r w:rsidRPr="00C17DE1">
        <w:t xml:space="preserve"> В случае недостижения согласия споры подлежат рассмотрению в судебном порядке</w:t>
      </w:r>
      <w:r w:rsidR="00D27EF4">
        <w:t>.</w:t>
      </w:r>
    </w:p>
    <w:p w14:paraId="0E9BCAFF" w14:textId="29A45589" w:rsidR="00187742" w:rsidRPr="00C17DE1" w:rsidRDefault="00187742" w:rsidP="00645F78">
      <w:pPr>
        <w:ind w:firstLine="709"/>
        <w:jc w:val="both"/>
      </w:pPr>
      <w:r>
        <w:t>6.2. Споры, вытекающие из настоящего Договора или в связи с ним, в том числе</w:t>
      </w:r>
      <w:r w:rsidR="008371C6">
        <w:t xml:space="preserve"> его действительностью, исполнением, прекращением, подлежат рассмотрению судом общей юрисдикции</w:t>
      </w:r>
      <w:r w:rsidR="00517E26">
        <w:t>, Арбитражным судом Республики Коми</w:t>
      </w:r>
      <w:r w:rsidR="00220E07">
        <w:t xml:space="preserve"> по месту нахождения земельного участка</w:t>
      </w:r>
      <w:r w:rsidR="008371C6">
        <w:t>.</w:t>
      </w:r>
    </w:p>
    <w:p w14:paraId="266EB464" w14:textId="77777777" w:rsidR="0074229F" w:rsidRPr="00C17DE1" w:rsidRDefault="0074229F" w:rsidP="00645F78">
      <w:pPr>
        <w:ind w:firstLine="709"/>
        <w:jc w:val="both"/>
      </w:pPr>
    </w:p>
    <w:p w14:paraId="23A2E28F" w14:textId="77777777" w:rsidR="00645F78" w:rsidRDefault="00645F78" w:rsidP="003008B8">
      <w:pPr>
        <w:jc w:val="center"/>
      </w:pPr>
      <w:r w:rsidRPr="00C17DE1">
        <w:t>7. ИЗМЕНЕНИЕ, РАСТОРЖЕНИЕ, ПРЕКРАЩЕНИЕ ДЕЙСТВИЯ ДОГОВОРА.</w:t>
      </w:r>
    </w:p>
    <w:p w14:paraId="3ADA48B0" w14:textId="77777777" w:rsidR="00C17DE1" w:rsidRPr="00C17DE1" w:rsidRDefault="00C17DE1" w:rsidP="003008B8">
      <w:pPr>
        <w:jc w:val="center"/>
      </w:pPr>
    </w:p>
    <w:p w14:paraId="63235F61" w14:textId="11FAD22D" w:rsidR="00D67746" w:rsidRPr="00C17DE1" w:rsidRDefault="00D67746" w:rsidP="00D67746">
      <w:pPr>
        <w:ind w:firstLine="709"/>
        <w:jc w:val="both"/>
      </w:pPr>
      <w:r w:rsidRPr="00C17DE1">
        <w:t xml:space="preserve">7.1 «АРЕНДОДАТЕЛЬ» вправе требовать досрочного расторжения настоящего Договора в случаях, предусмотренных </w:t>
      </w:r>
      <w:r w:rsidR="008371C6">
        <w:t>действующим законодательством</w:t>
      </w:r>
      <w:r w:rsidRPr="00C17DE1">
        <w:t>.</w:t>
      </w:r>
    </w:p>
    <w:p w14:paraId="162B5D79" w14:textId="597997B6" w:rsidR="00F15C86" w:rsidRPr="00C17DE1" w:rsidRDefault="00D67746" w:rsidP="00F15C86">
      <w:pPr>
        <w:ind w:firstLine="709"/>
        <w:jc w:val="both"/>
      </w:pPr>
      <w:r w:rsidRPr="00C17DE1">
        <w:t xml:space="preserve">7.2. </w:t>
      </w:r>
      <w:r w:rsidR="00F15C86" w:rsidRPr="00C17DE1">
        <w:t>«АРЕНД</w:t>
      </w:r>
      <w:r w:rsidR="00F15C86">
        <w:t>АТОР</w:t>
      </w:r>
      <w:r w:rsidR="00F15C86" w:rsidRPr="00C17DE1">
        <w:t xml:space="preserve">» вправе требовать досрочного расторжения настоящего Договора в случаях, предусмотренных </w:t>
      </w:r>
      <w:r w:rsidR="00F15C86">
        <w:t>действующим законодательством</w:t>
      </w:r>
      <w:r w:rsidR="00F15C86" w:rsidRPr="00C17DE1">
        <w:t>.</w:t>
      </w:r>
    </w:p>
    <w:p w14:paraId="5978009E" w14:textId="545B06FD" w:rsidR="00D67746" w:rsidRPr="00C17DE1" w:rsidRDefault="007D4754" w:rsidP="00D67746">
      <w:pPr>
        <w:ind w:firstLine="709"/>
        <w:jc w:val="both"/>
      </w:pPr>
      <w:r>
        <w:t xml:space="preserve">7.3. </w:t>
      </w:r>
      <w:r w:rsidR="00D67746" w:rsidRPr="00C17DE1">
        <w:t xml:space="preserve">При прекращении или расторжении Договора «АРЕНДАТОР» обязан вернуть участок «АРЕНДОДАТЕЛЮ» по акту приёма-передачи в </w:t>
      </w:r>
      <w:r w:rsidR="008371C6">
        <w:t>трё</w:t>
      </w:r>
      <w:r w:rsidR="00D67746" w:rsidRPr="00C17DE1">
        <w:t>хдневный срок со дня прекращения или расторжения Договора.</w:t>
      </w:r>
    </w:p>
    <w:p w14:paraId="79F0E9A2" w14:textId="5539887B" w:rsidR="008371C6" w:rsidRDefault="00D67746" w:rsidP="00D67746">
      <w:pPr>
        <w:ind w:firstLine="709"/>
        <w:jc w:val="both"/>
      </w:pPr>
      <w:r w:rsidRPr="00C17DE1">
        <w:t>7.</w:t>
      </w:r>
      <w:r w:rsidR="00517E26">
        <w:t>4</w:t>
      </w:r>
      <w:r w:rsidRPr="00C17DE1">
        <w:t>. Изменения и дополнения услови</w:t>
      </w:r>
      <w:r w:rsidR="008371C6">
        <w:t>й</w:t>
      </w:r>
      <w:r w:rsidRPr="00C17DE1">
        <w:t xml:space="preserve"> настоящего Договора </w:t>
      </w:r>
      <w:r w:rsidR="008371C6">
        <w:t xml:space="preserve">допускаются в случаях изменения законодательства и </w:t>
      </w:r>
      <w:r w:rsidRPr="00C17DE1">
        <w:t xml:space="preserve">должны быть оформлены в письменной форме и подписаны уполномоченными представителями сторон. </w:t>
      </w:r>
    </w:p>
    <w:p w14:paraId="6BBC95FF" w14:textId="7568BA5C" w:rsidR="00D67746" w:rsidRDefault="008371C6" w:rsidP="00D67746">
      <w:pPr>
        <w:ind w:firstLine="709"/>
        <w:jc w:val="both"/>
      </w:pPr>
      <w:r>
        <w:t>7.</w:t>
      </w:r>
      <w:r w:rsidR="00517E26">
        <w:t>5</w:t>
      </w:r>
      <w:r>
        <w:t xml:space="preserve">. </w:t>
      </w:r>
      <w:r w:rsidR="00D67746" w:rsidRPr="00C17DE1">
        <w:t xml:space="preserve">Изменения условий настоящего договора без согласия </w:t>
      </w:r>
      <w:r w:rsidR="00DD3F82">
        <w:t>«</w:t>
      </w:r>
      <w:r w:rsidR="00DD3F82" w:rsidRPr="00C17DE1">
        <w:t>АРЕНДАТОР</w:t>
      </w:r>
      <w:r w:rsidR="00DD3F82">
        <w:t>А»</w:t>
      </w:r>
      <w:r w:rsidR="00D67746" w:rsidRPr="00C17DE1">
        <w:t xml:space="preserve"> и ограничение установленных прав </w:t>
      </w:r>
      <w:r w:rsidR="00DD3F82">
        <w:t>«</w:t>
      </w:r>
      <w:r w:rsidR="00DD3F82" w:rsidRPr="00C17DE1">
        <w:t>АРЕНДАТОР</w:t>
      </w:r>
      <w:r w:rsidR="00DD3F82">
        <w:t xml:space="preserve">А» </w:t>
      </w:r>
      <w:r w:rsidR="00D67746" w:rsidRPr="00C17DE1">
        <w:t>не допускаются.</w:t>
      </w:r>
    </w:p>
    <w:p w14:paraId="6F525A55" w14:textId="77777777" w:rsidR="007D4754" w:rsidRPr="00C17DE1" w:rsidRDefault="007D4754" w:rsidP="00D67746">
      <w:pPr>
        <w:ind w:firstLine="709"/>
        <w:jc w:val="both"/>
      </w:pPr>
    </w:p>
    <w:p w14:paraId="1065414F" w14:textId="620958F1" w:rsidR="00645F78" w:rsidRDefault="00645F78" w:rsidP="00645F78">
      <w:pPr>
        <w:jc w:val="center"/>
      </w:pPr>
      <w:r w:rsidRPr="00C17DE1">
        <w:t>8. ПРОЧИЕ УСЛОВИЯ ДОГОВОРА</w:t>
      </w:r>
    </w:p>
    <w:p w14:paraId="1BA609EB" w14:textId="77777777" w:rsidR="0027602E" w:rsidRPr="00C17DE1" w:rsidRDefault="0027602E" w:rsidP="00645F78">
      <w:pPr>
        <w:jc w:val="center"/>
      </w:pPr>
    </w:p>
    <w:p w14:paraId="35D46815" w14:textId="4DC24179" w:rsidR="00D67746" w:rsidRDefault="00D67746" w:rsidP="00D67746">
      <w:pPr>
        <w:ind w:firstLine="709"/>
        <w:jc w:val="both"/>
      </w:pPr>
      <w:r w:rsidRPr="00C17DE1">
        <w:t>8.1.</w:t>
      </w:r>
      <w:r w:rsidRPr="00C17DE1">
        <w:tab/>
        <w:t>«</w:t>
      </w:r>
      <w:r w:rsidR="00076AFC" w:rsidRPr="00C17DE1">
        <w:t>АРЕНДОДАТЕЛЬ» подтверждает, что</w:t>
      </w:r>
      <w:r w:rsidRPr="00C17DE1">
        <w:t xml:space="preserve"> на день </w:t>
      </w:r>
      <w:r w:rsidR="00220E07">
        <w:t xml:space="preserve">подписания </w:t>
      </w:r>
      <w:r w:rsidR="001B4F41">
        <w:t>д</w:t>
      </w:r>
      <w:r w:rsidRPr="00C17DE1">
        <w:t xml:space="preserve">оговора </w:t>
      </w:r>
      <w:r w:rsidR="001B4F41">
        <w:t>о</w:t>
      </w:r>
      <w:r w:rsidRPr="00C17DE1">
        <w:t xml:space="preserve">тсутствовали основания </w:t>
      </w:r>
      <w:r w:rsidR="00076AFC" w:rsidRPr="00C17DE1">
        <w:t>или обязательства, которые</w:t>
      </w:r>
      <w:r w:rsidRPr="00C17DE1">
        <w:t xml:space="preserve"> могли бы послужить причиной расторжения Договора</w:t>
      </w:r>
      <w:r w:rsidR="001B4F41">
        <w:t>.</w:t>
      </w:r>
      <w:r w:rsidRPr="00C17DE1">
        <w:t xml:space="preserve"> </w:t>
      </w:r>
    </w:p>
    <w:p w14:paraId="3056A815" w14:textId="77777777" w:rsidR="00517E26" w:rsidRPr="00C17DE1" w:rsidRDefault="00517E26" w:rsidP="00D67746">
      <w:pPr>
        <w:ind w:firstLine="709"/>
        <w:jc w:val="both"/>
      </w:pPr>
    </w:p>
    <w:p w14:paraId="30A9C140" w14:textId="45606018" w:rsidR="00645F78" w:rsidRPr="00C17DE1" w:rsidRDefault="00645F78" w:rsidP="00645F78">
      <w:pPr>
        <w:ind w:firstLine="709"/>
        <w:jc w:val="both"/>
      </w:pPr>
      <w:r w:rsidRPr="00C17DE1">
        <w:lastRenderedPageBreak/>
        <w:t>8.2.</w:t>
      </w:r>
      <w:r w:rsidRPr="00C17DE1">
        <w:tab/>
        <w:t xml:space="preserve">Настоящий </w:t>
      </w:r>
      <w:r w:rsidR="00076AFC" w:rsidRPr="00C17DE1">
        <w:t>Договор аренды составлен и</w:t>
      </w:r>
      <w:r w:rsidRPr="00C17DE1">
        <w:t xml:space="preserve"> подписан в </w:t>
      </w:r>
      <w:r w:rsidR="001B4F41">
        <w:t>2</w:t>
      </w:r>
      <w:r w:rsidRPr="00C17DE1">
        <w:t xml:space="preserve"> экземплярах</w:t>
      </w:r>
      <w:r w:rsidR="00902FC7">
        <w:t xml:space="preserve"> для каждой из ст</w:t>
      </w:r>
      <w:r w:rsidR="007D4754">
        <w:t>о</w:t>
      </w:r>
      <w:r w:rsidR="00902FC7">
        <w:t>рон</w:t>
      </w:r>
      <w:r w:rsidRPr="00C17DE1">
        <w:t xml:space="preserve">, имеющих одинаковую юридическую силу </w:t>
      </w:r>
    </w:p>
    <w:p w14:paraId="7B6782FF" w14:textId="7293614E" w:rsidR="00D67746" w:rsidRDefault="00D67746" w:rsidP="00D67746">
      <w:pPr>
        <w:ind w:firstLine="709"/>
        <w:jc w:val="both"/>
      </w:pPr>
      <w:r w:rsidRPr="00C17DE1">
        <w:t>8.3</w:t>
      </w:r>
      <w:r w:rsidR="00645F78" w:rsidRPr="00C17DE1">
        <w:t>.</w:t>
      </w:r>
      <w:r w:rsidR="00645F78" w:rsidRPr="00C17DE1">
        <w:tab/>
      </w:r>
      <w:r w:rsidR="001B4F41">
        <w:t xml:space="preserve">Приложением к </w:t>
      </w:r>
      <w:r w:rsidR="006D5AF1">
        <w:t>Д</w:t>
      </w:r>
      <w:r w:rsidR="001B4F41">
        <w:t>оговору явля</w:t>
      </w:r>
      <w:r w:rsidR="00902FC7">
        <w:t>ется а</w:t>
      </w:r>
      <w:r w:rsidRPr="00C17DE1">
        <w:t xml:space="preserve">кт приема </w:t>
      </w:r>
      <w:r w:rsidR="00DD3F82">
        <w:t>–</w:t>
      </w:r>
      <w:r w:rsidRPr="00C17DE1">
        <w:t xml:space="preserve"> передачи</w:t>
      </w:r>
      <w:r w:rsidR="00DD3F82">
        <w:t xml:space="preserve"> земельного участка</w:t>
      </w:r>
      <w:r w:rsidR="001B4F41">
        <w:t>.</w:t>
      </w:r>
    </w:p>
    <w:p w14:paraId="65A89722" w14:textId="77777777" w:rsidR="001B4F41" w:rsidRDefault="001B4F41" w:rsidP="00D67746">
      <w:pPr>
        <w:ind w:firstLine="709"/>
        <w:jc w:val="both"/>
      </w:pPr>
    </w:p>
    <w:p w14:paraId="637DE043" w14:textId="77777777" w:rsidR="00645F78" w:rsidRPr="00C17DE1" w:rsidRDefault="00645F78" w:rsidP="00645F78">
      <w:pPr>
        <w:jc w:val="center"/>
      </w:pPr>
      <w:r w:rsidRPr="00C17DE1">
        <w:t>9. ЮРИДИЧЕСКИЕ АДРЕСА, РЕКВИЗИТЫ И ПОДПИСИ СТОРОН:</w:t>
      </w:r>
    </w:p>
    <w:p w14:paraId="6F115BC7" w14:textId="77777777" w:rsidR="00645F78" w:rsidRPr="00C17DE1" w:rsidRDefault="00645F78" w:rsidP="00645F78">
      <w:pPr>
        <w:ind w:left="284" w:firstLine="425"/>
        <w:jc w:val="center"/>
      </w:pPr>
    </w:p>
    <w:tbl>
      <w:tblPr>
        <w:tblW w:w="0" w:type="auto"/>
        <w:tblLook w:val="01E0" w:firstRow="1" w:lastRow="1" w:firstColumn="1" w:lastColumn="1" w:noHBand="0" w:noVBand="0"/>
      </w:tblPr>
      <w:tblGrid>
        <w:gridCol w:w="4644"/>
        <w:gridCol w:w="426"/>
        <w:gridCol w:w="4677"/>
      </w:tblGrid>
      <w:tr w:rsidR="009D3A0F" w:rsidRPr="00474516" w14:paraId="2504A641" w14:textId="77777777" w:rsidTr="009D3A0F">
        <w:trPr>
          <w:trHeight w:val="877"/>
        </w:trPr>
        <w:tc>
          <w:tcPr>
            <w:tcW w:w="4644" w:type="dxa"/>
            <w:hideMark/>
          </w:tcPr>
          <w:p w14:paraId="07FAE1A6" w14:textId="77777777" w:rsidR="009D3A0F" w:rsidRPr="00474516" w:rsidRDefault="00EF1702">
            <w:pPr>
              <w:suppressAutoHyphens/>
              <w:jc w:val="both"/>
              <w:rPr>
                <w:b/>
              </w:rPr>
            </w:pPr>
            <w:bookmarkStart w:id="11" w:name="Bookmark41"/>
            <w:r w:rsidRPr="00474516">
              <w:rPr>
                <w:b/>
              </w:rPr>
              <w:t>АРЕНДОДАТЕЛЬ:</w:t>
            </w:r>
          </w:p>
          <w:p w14:paraId="3EAF56A0" w14:textId="4BAE1500" w:rsidR="009D3A0F" w:rsidRPr="00474516" w:rsidRDefault="00C17DE1" w:rsidP="00272CE2">
            <w:pPr>
              <w:widowControl w:val="0"/>
              <w:suppressAutoHyphens/>
              <w:autoSpaceDE w:val="0"/>
              <w:autoSpaceDN w:val="0"/>
            </w:pPr>
            <w:bookmarkStart w:id="12" w:name="Bookmark17"/>
            <w:bookmarkEnd w:id="11"/>
            <w:r w:rsidRPr="00474516">
              <w:t>Администрация муниципального района "Сыктывдинский"</w:t>
            </w:r>
            <w:bookmarkEnd w:id="12"/>
            <w:r w:rsidR="00FF52C4">
              <w:t xml:space="preserve"> Республики Коми</w:t>
            </w:r>
          </w:p>
          <w:p w14:paraId="75D27E08" w14:textId="77777777" w:rsidR="00FF52C4" w:rsidRDefault="00C81501" w:rsidP="00272CE2">
            <w:pPr>
              <w:widowControl w:val="0"/>
              <w:suppressAutoHyphens/>
              <w:autoSpaceDE w:val="0"/>
              <w:autoSpaceDN w:val="0"/>
            </w:pPr>
            <w:r w:rsidRPr="00474516">
              <w:t xml:space="preserve">Адрес: </w:t>
            </w:r>
            <w:bookmarkStart w:id="13" w:name="Bookmark33"/>
            <w:r w:rsidR="00C17DE1" w:rsidRPr="00474516">
              <w:t xml:space="preserve">168220, Республика Коми, Сыктывдинский р-н, с. </w:t>
            </w:r>
            <w:proofErr w:type="spellStart"/>
            <w:r w:rsidR="00C17DE1" w:rsidRPr="00474516">
              <w:t>Выльгорт</w:t>
            </w:r>
            <w:proofErr w:type="spellEnd"/>
            <w:r w:rsidR="00C17DE1" w:rsidRPr="00474516">
              <w:t xml:space="preserve">, </w:t>
            </w:r>
          </w:p>
          <w:p w14:paraId="679B103D" w14:textId="70688C12" w:rsidR="00C81501" w:rsidRPr="00474516" w:rsidRDefault="00C17DE1" w:rsidP="00272CE2">
            <w:pPr>
              <w:widowControl w:val="0"/>
              <w:suppressAutoHyphens/>
              <w:autoSpaceDE w:val="0"/>
              <w:autoSpaceDN w:val="0"/>
            </w:pPr>
            <w:r w:rsidRPr="00474516">
              <w:t xml:space="preserve">ул. Домны </w:t>
            </w:r>
            <w:proofErr w:type="spellStart"/>
            <w:r w:rsidRPr="00474516">
              <w:t>Каликовой</w:t>
            </w:r>
            <w:proofErr w:type="spellEnd"/>
            <w:r w:rsidRPr="00474516">
              <w:t>, д.62</w:t>
            </w:r>
            <w:bookmarkEnd w:id="13"/>
          </w:p>
          <w:p w14:paraId="42CAE561" w14:textId="1FB461A4" w:rsidR="00C81501" w:rsidRPr="00474516" w:rsidRDefault="00792288" w:rsidP="00C17DE1">
            <w:pPr>
              <w:widowControl w:val="0"/>
              <w:suppressAutoHyphens/>
              <w:autoSpaceDE w:val="0"/>
              <w:autoSpaceDN w:val="0"/>
            </w:pPr>
            <w:r>
              <w:t>т</w:t>
            </w:r>
            <w:r w:rsidR="00C81501" w:rsidRPr="00474516">
              <w:t xml:space="preserve">елефон: </w:t>
            </w:r>
            <w:bookmarkStart w:id="14" w:name="Bookmark34"/>
            <w:r w:rsidR="00C17DE1" w:rsidRPr="00474516">
              <w:t>8(82130) 7-17-85</w:t>
            </w:r>
            <w:bookmarkEnd w:id="14"/>
          </w:p>
        </w:tc>
        <w:tc>
          <w:tcPr>
            <w:tcW w:w="426" w:type="dxa"/>
          </w:tcPr>
          <w:p w14:paraId="7CCE7F52" w14:textId="77777777" w:rsidR="009D3A0F" w:rsidRPr="00474516" w:rsidRDefault="009D3A0F">
            <w:pPr>
              <w:suppressAutoHyphens/>
              <w:rPr>
                <w:b/>
              </w:rPr>
            </w:pPr>
          </w:p>
        </w:tc>
        <w:tc>
          <w:tcPr>
            <w:tcW w:w="4677" w:type="dxa"/>
            <w:hideMark/>
          </w:tcPr>
          <w:p w14:paraId="18F758C3" w14:textId="77777777" w:rsidR="000F2171" w:rsidRPr="00474516" w:rsidRDefault="009D3A0F" w:rsidP="000F2171">
            <w:pPr>
              <w:suppressAutoHyphens/>
            </w:pPr>
            <w:r w:rsidRPr="00474516">
              <w:rPr>
                <w:b/>
              </w:rPr>
              <w:t>АРЕНДАТОР</w:t>
            </w:r>
          </w:p>
          <w:p w14:paraId="641500F0" w14:textId="77777777" w:rsidR="000F2171" w:rsidRPr="00474516" w:rsidRDefault="009853F7" w:rsidP="000F2171">
            <w:pPr>
              <w:suppressAutoHyphens/>
            </w:pPr>
            <w:r w:rsidRPr="00474516">
              <w:t>_________________________</w:t>
            </w:r>
          </w:p>
          <w:p w14:paraId="14D1D7B3" w14:textId="77777777" w:rsidR="009853F7" w:rsidRPr="00474516" w:rsidRDefault="009853F7" w:rsidP="000F2171">
            <w:pPr>
              <w:suppressAutoHyphens/>
            </w:pPr>
          </w:p>
          <w:p w14:paraId="514C9FB4" w14:textId="77777777" w:rsidR="000F2171" w:rsidRPr="00474516" w:rsidRDefault="00365A88" w:rsidP="000F2171">
            <w:pPr>
              <w:suppressAutoHyphens/>
            </w:pPr>
            <w:r w:rsidRPr="00474516">
              <w:t xml:space="preserve">Адрес: </w:t>
            </w:r>
            <w:r w:rsidR="009853F7" w:rsidRPr="00474516">
              <w:t>___________________________</w:t>
            </w:r>
          </w:p>
          <w:p w14:paraId="0397A6A5" w14:textId="77777777" w:rsidR="009853F7" w:rsidRPr="00474516" w:rsidRDefault="009853F7" w:rsidP="000F2171">
            <w:pPr>
              <w:suppressAutoHyphens/>
            </w:pPr>
            <w:r w:rsidRPr="00474516">
              <w:t>__________________________________</w:t>
            </w:r>
          </w:p>
          <w:p w14:paraId="6BE0AAC8" w14:textId="77777777" w:rsidR="009D3A0F" w:rsidRPr="00474516" w:rsidRDefault="009D3A0F">
            <w:pPr>
              <w:widowControl w:val="0"/>
              <w:suppressAutoHyphens/>
              <w:autoSpaceDE w:val="0"/>
              <w:autoSpaceDN w:val="0"/>
            </w:pPr>
          </w:p>
        </w:tc>
      </w:tr>
    </w:tbl>
    <w:p w14:paraId="3E6ADF29" w14:textId="77777777" w:rsidR="00A5582C" w:rsidRPr="00474516" w:rsidRDefault="00A5582C" w:rsidP="00A5582C">
      <w:pPr>
        <w:suppressAutoHyphens/>
        <w:jc w:val="center"/>
      </w:pPr>
    </w:p>
    <w:tbl>
      <w:tblPr>
        <w:tblW w:w="4946" w:type="pct"/>
        <w:tblLook w:val="04A0" w:firstRow="1" w:lastRow="0" w:firstColumn="1" w:lastColumn="0" w:noHBand="0" w:noVBand="1"/>
      </w:tblPr>
      <w:tblGrid>
        <w:gridCol w:w="4644"/>
        <w:gridCol w:w="426"/>
        <w:gridCol w:w="4678"/>
      </w:tblGrid>
      <w:tr w:rsidR="00474516" w:rsidRPr="00474516" w14:paraId="6126A399" w14:textId="77777777" w:rsidTr="00B86FEC">
        <w:trPr>
          <w:trHeight w:val="638"/>
        </w:trPr>
        <w:tc>
          <w:tcPr>
            <w:tcW w:w="4644" w:type="dxa"/>
          </w:tcPr>
          <w:p w14:paraId="24FFEFAE" w14:textId="77777777" w:rsidR="009D3A0F" w:rsidRPr="00474516" w:rsidRDefault="009D3A0F">
            <w:pPr>
              <w:spacing w:line="240" w:lineRule="atLeast"/>
              <w:rPr>
                <w:b/>
              </w:rPr>
            </w:pPr>
            <w:r w:rsidRPr="00474516">
              <w:rPr>
                <w:b/>
              </w:rPr>
              <w:t>За Арендодателя:</w:t>
            </w:r>
            <w:bookmarkStart w:id="15" w:name="ДолжностьСсудодателяВИП"/>
          </w:p>
          <w:bookmarkEnd w:id="15"/>
          <w:p w14:paraId="099A9A24" w14:textId="364ED866" w:rsidR="009D3A0F" w:rsidRPr="00474516" w:rsidRDefault="009D3A0F" w:rsidP="00936954">
            <w:pPr>
              <w:spacing w:line="240" w:lineRule="atLeast"/>
            </w:pPr>
          </w:p>
        </w:tc>
        <w:tc>
          <w:tcPr>
            <w:tcW w:w="426" w:type="dxa"/>
          </w:tcPr>
          <w:p w14:paraId="0B1805D6" w14:textId="77777777" w:rsidR="009D3A0F" w:rsidRPr="00474516" w:rsidRDefault="009D3A0F">
            <w:pPr>
              <w:spacing w:line="240" w:lineRule="atLeast"/>
              <w:rPr>
                <w:b/>
              </w:rPr>
            </w:pPr>
          </w:p>
        </w:tc>
        <w:tc>
          <w:tcPr>
            <w:tcW w:w="4678" w:type="dxa"/>
          </w:tcPr>
          <w:p w14:paraId="33A4A368" w14:textId="77777777" w:rsidR="009D3A0F" w:rsidRPr="00474516" w:rsidRDefault="0071325A">
            <w:pPr>
              <w:spacing w:line="240" w:lineRule="atLeast"/>
              <w:rPr>
                <w:b/>
              </w:rPr>
            </w:pPr>
            <w:r w:rsidRPr="00474516">
              <w:rPr>
                <w:b/>
              </w:rPr>
              <w:t>Арендатор</w:t>
            </w:r>
            <w:r w:rsidR="009D3A0F" w:rsidRPr="00474516">
              <w:rPr>
                <w:b/>
              </w:rPr>
              <w:t>:</w:t>
            </w:r>
            <w:bookmarkStart w:id="16" w:name="ДолжностьСсудополучателяВИП"/>
          </w:p>
          <w:p w14:paraId="4E1D9D41" w14:textId="77777777" w:rsidR="009D3A0F" w:rsidRPr="00474516" w:rsidRDefault="00C17DE1" w:rsidP="00936954">
            <w:pPr>
              <w:spacing w:line="240" w:lineRule="atLeast"/>
              <w:rPr>
                <w:lang w:val="en-US"/>
              </w:rPr>
            </w:pPr>
            <w:bookmarkStart w:id="17" w:name="Bookmark24"/>
            <w:bookmarkEnd w:id="16"/>
            <w:r w:rsidRPr="00474516">
              <w:rPr>
                <w:lang w:val="en-US"/>
              </w:rPr>
              <w:t xml:space="preserve"> </w:t>
            </w:r>
            <w:bookmarkEnd w:id="17"/>
          </w:p>
        </w:tc>
      </w:tr>
      <w:tr w:rsidR="00936954" w:rsidRPr="00C17DE1" w14:paraId="5C3181B1" w14:textId="77777777" w:rsidTr="00936954">
        <w:trPr>
          <w:trHeight w:val="707"/>
        </w:trPr>
        <w:tc>
          <w:tcPr>
            <w:tcW w:w="4644" w:type="dxa"/>
          </w:tcPr>
          <w:p w14:paraId="225F0E62" w14:textId="77777777" w:rsidR="000D0692" w:rsidRDefault="000D0692" w:rsidP="00936954">
            <w:pPr>
              <w:spacing w:line="240" w:lineRule="atLeast"/>
            </w:pPr>
          </w:p>
          <w:p w14:paraId="33B78B5C" w14:textId="09D08A90" w:rsidR="00936954" w:rsidRPr="00C17DE1" w:rsidRDefault="00936954" w:rsidP="00936954">
            <w:pPr>
              <w:spacing w:line="240" w:lineRule="atLeast"/>
            </w:pPr>
            <w:r w:rsidRPr="00C17DE1">
              <w:t>_________________</w:t>
            </w:r>
            <w:r w:rsidR="000F0AF7">
              <w:t>_____</w:t>
            </w:r>
            <w:r w:rsidRPr="00C17DE1">
              <w:t xml:space="preserve">_ </w:t>
            </w:r>
          </w:p>
          <w:p w14:paraId="236A2662" w14:textId="77777777" w:rsidR="00936954" w:rsidRPr="00C17DE1" w:rsidRDefault="00936954">
            <w:pPr>
              <w:spacing w:line="240" w:lineRule="atLeast"/>
              <w:rPr>
                <w:lang w:val="en-US"/>
              </w:rPr>
            </w:pPr>
            <w:r w:rsidRPr="00C17DE1">
              <w:tab/>
            </w:r>
          </w:p>
        </w:tc>
        <w:tc>
          <w:tcPr>
            <w:tcW w:w="426" w:type="dxa"/>
          </w:tcPr>
          <w:p w14:paraId="3A4F4EE6" w14:textId="77777777" w:rsidR="00936954" w:rsidRPr="00C17DE1" w:rsidRDefault="00936954">
            <w:pPr>
              <w:spacing w:line="240" w:lineRule="atLeast"/>
              <w:rPr>
                <w:b/>
              </w:rPr>
            </w:pPr>
          </w:p>
        </w:tc>
        <w:tc>
          <w:tcPr>
            <w:tcW w:w="4678" w:type="dxa"/>
          </w:tcPr>
          <w:p w14:paraId="0F92AA78" w14:textId="77777777" w:rsidR="00474516" w:rsidRDefault="00474516">
            <w:pPr>
              <w:spacing w:line="240" w:lineRule="atLeast"/>
            </w:pPr>
          </w:p>
          <w:p w14:paraId="08A27A11" w14:textId="30EE2AE5" w:rsidR="00936954" w:rsidRPr="009853F7" w:rsidRDefault="00936954">
            <w:pPr>
              <w:spacing w:line="240" w:lineRule="atLeast"/>
              <w:rPr>
                <w:color w:val="FF0000"/>
              </w:rPr>
            </w:pPr>
            <w:r w:rsidRPr="00C17DE1">
              <w:t>__________________</w:t>
            </w:r>
            <w:r w:rsidR="000F0AF7">
              <w:t>_________</w:t>
            </w:r>
            <w:r w:rsidRPr="00C17DE1">
              <w:t xml:space="preserve"> </w:t>
            </w:r>
          </w:p>
        </w:tc>
      </w:tr>
    </w:tbl>
    <w:p w14:paraId="724940E2" w14:textId="77777777" w:rsidR="000D0692" w:rsidRDefault="000D0692" w:rsidP="000D0692">
      <w:bookmarkStart w:id="18" w:name="Исполнитель"/>
    </w:p>
    <w:p w14:paraId="7F4B1948" w14:textId="1A229DF8" w:rsidR="000D0692" w:rsidRDefault="000D0692" w:rsidP="000D0692"/>
    <w:p w14:paraId="3D12E49F" w14:textId="5843A72E" w:rsidR="00F90321" w:rsidRDefault="00F90321" w:rsidP="000D0692"/>
    <w:p w14:paraId="36716A73" w14:textId="43A535CA" w:rsidR="00F90321" w:rsidRDefault="00F90321" w:rsidP="000D0692"/>
    <w:p w14:paraId="340D4E3D" w14:textId="310C7420" w:rsidR="00F90321" w:rsidRDefault="00F90321" w:rsidP="000D0692"/>
    <w:p w14:paraId="45CFC38B" w14:textId="252962E8" w:rsidR="00F90321" w:rsidRDefault="00F90321" w:rsidP="000D0692"/>
    <w:p w14:paraId="3FC433B3" w14:textId="53D1103E" w:rsidR="00F90321" w:rsidRDefault="00F90321" w:rsidP="000D0692"/>
    <w:p w14:paraId="1668F63D" w14:textId="5C3D7E7C" w:rsidR="00F90321" w:rsidRDefault="00F90321" w:rsidP="000D0692"/>
    <w:p w14:paraId="2CA81B9A" w14:textId="5EEFE320" w:rsidR="00F90321" w:rsidRDefault="00F90321" w:rsidP="000D0692"/>
    <w:p w14:paraId="33E93544" w14:textId="14AD4819" w:rsidR="00575F39" w:rsidRDefault="00575F39" w:rsidP="000D0692"/>
    <w:p w14:paraId="56B3AB1E" w14:textId="45B8750A" w:rsidR="00575F39" w:rsidRDefault="00575F39" w:rsidP="000D0692"/>
    <w:p w14:paraId="506EE3FD" w14:textId="492D3534" w:rsidR="00575F39" w:rsidRDefault="00575F39" w:rsidP="000D0692"/>
    <w:p w14:paraId="665EF2FD" w14:textId="639CD1B7" w:rsidR="00575F39" w:rsidRDefault="00575F39" w:rsidP="000D0692"/>
    <w:p w14:paraId="12263259" w14:textId="5E664424" w:rsidR="00575F39" w:rsidRDefault="00575F39" w:rsidP="000D0692"/>
    <w:p w14:paraId="145101AE" w14:textId="7734A315" w:rsidR="00575F39" w:rsidRDefault="00575F39" w:rsidP="000D0692"/>
    <w:p w14:paraId="39615FD4" w14:textId="67A623F3" w:rsidR="005B50F1" w:rsidRDefault="005B50F1" w:rsidP="000D0692"/>
    <w:p w14:paraId="6BBE1C9B" w14:textId="775C65C2" w:rsidR="005B50F1" w:rsidRDefault="005B50F1" w:rsidP="000D0692"/>
    <w:p w14:paraId="2EB8C2A2" w14:textId="010F7DC6" w:rsidR="005B50F1" w:rsidRDefault="005B50F1" w:rsidP="000D0692"/>
    <w:p w14:paraId="4A58BBE4" w14:textId="492D050D" w:rsidR="005B50F1" w:rsidRDefault="005B50F1" w:rsidP="000D0692"/>
    <w:p w14:paraId="5F27A640" w14:textId="0F21DFFC" w:rsidR="005B50F1" w:rsidRDefault="005B50F1" w:rsidP="000D0692"/>
    <w:p w14:paraId="219A8E41" w14:textId="415026EF" w:rsidR="005B50F1" w:rsidRDefault="005B50F1" w:rsidP="000D0692"/>
    <w:p w14:paraId="3AF27810" w14:textId="02F4E478" w:rsidR="005B50F1" w:rsidRDefault="005B50F1" w:rsidP="000D0692"/>
    <w:p w14:paraId="07ED7D3B" w14:textId="3CE9E54D" w:rsidR="005B50F1" w:rsidRDefault="005B50F1" w:rsidP="000D0692"/>
    <w:p w14:paraId="740E9387" w14:textId="6E3E876B" w:rsidR="005B50F1" w:rsidRDefault="005B50F1" w:rsidP="000D0692"/>
    <w:p w14:paraId="6FDE0AEE" w14:textId="34563E6E" w:rsidR="005B50F1" w:rsidRDefault="005B50F1" w:rsidP="000D0692"/>
    <w:p w14:paraId="6BA5C013" w14:textId="50C688FF" w:rsidR="005B50F1" w:rsidRDefault="005B50F1" w:rsidP="000D0692"/>
    <w:p w14:paraId="6B826E48" w14:textId="05CDC396" w:rsidR="005B50F1" w:rsidRDefault="005B50F1" w:rsidP="000D0692"/>
    <w:p w14:paraId="41D4F5AF" w14:textId="4BD73338" w:rsidR="005B50F1" w:rsidRDefault="005B50F1" w:rsidP="000D0692"/>
    <w:p w14:paraId="19D4C3B0" w14:textId="1263F056" w:rsidR="0027602E" w:rsidRDefault="0027602E" w:rsidP="000D0692"/>
    <w:p w14:paraId="1F07CBF7" w14:textId="09288977" w:rsidR="0027602E" w:rsidRDefault="0027602E" w:rsidP="000D0692"/>
    <w:p w14:paraId="732E5FB0" w14:textId="5519CB63" w:rsidR="0027602E" w:rsidRDefault="0027602E" w:rsidP="000D0692"/>
    <w:p w14:paraId="599C76E5" w14:textId="628A188A" w:rsidR="0027602E" w:rsidRDefault="0027602E" w:rsidP="000D0692"/>
    <w:p w14:paraId="66DC4ECE" w14:textId="2CC82B86" w:rsidR="0027602E" w:rsidRDefault="0027602E" w:rsidP="000D0692"/>
    <w:p w14:paraId="163A82BB" w14:textId="5DB60B9C" w:rsidR="0027602E" w:rsidRDefault="0027602E" w:rsidP="000D0692"/>
    <w:p w14:paraId="2BE84B0C" w14:textId="0993CA01" w:rsidR="0027602E" w:rsidRDefault="0027602E" w:rsidP="000D0692"/>
    <w:p w14:paraId="05B93626" w14:textId="6A409B25" w:rsidR="0027602E" w:rsidRDefault="0027602E" w:rsidP="000D0692"/>
    <w:p w14:paraId="3D3F42D9" w14:textId="77777777" w:rsidR="00575F39" w:rsidRDefault="00575F39" w:rsidP="000D0692"/>
    <w:p w14:paraId="114D006F" w14:textId="1AA7A0F4" w:rsidR="00F90321" w:rsidRDefault="00F90321" w:rsidP="000D0692"/>
    <w:bookmarkEnd w:id="18"/>
    <w:p w14:paraId="7F15D0AB" w14:textId="77777777" w:rsidR="00474516" w:rsidRPr="00565024" w:rsidRDefault="00474516" w:rsidP="00474516">
      <w:pPr>
        <w:jc w:val="center"/>
        <w:rPr>
          <w:b/>
        </w:rPr>
      </w:pPr>
      <w:r w:rsidRPr="00565024">
        <w:rPr>
          <w:b/>
        </w:rPr>
        <w:lastRenderedPageBreak/>
        <w:t>Акт</w:t>
      </w:r>
    </w:p>
    <w:p w14:paraId="02F33785" w14:textId="77777777" w:rsidR="00474516" w:rsidRPr="00565024" w:rsidRDefault="00474516" w:rsidP="00474516">
      <w:pPr>
        <w:jc w:val="center"/>
        <w:rPr>
          <w:b/>
        </w:rPr>
      </w:pPr>
      <w:r w:rsidRPr="00565024">
        <w:rPr>
          <w:b/>
        </w:rPr>
        <w:t xml:space="preserve">приема-передачи </w:t>
      </w:r>
    </w:p>
    <w:p w14:paraId="47A5A57C" w14:textId="77777777" w:rsidR="00474516" w:rsidRPr="00565024" w:rsidRDefault="00474516" w:rsidP="00474516">
      <w:pPr>
        <w:jc w:val="center"/>
        <w:rPr>
          <w:b/>
        </w:rPr>
      </w:pPr>
      <w:r w:rsidRPr="00565024">
        <w:rPr>
          <w:b/>
        </w:rPr>
        <w:t xml:space="preserve">к договору аренды земельного участка </w:t>
      </w:r>
    </w:p>
    <w:p w14:paraId="38CA5A6B" w14:textId="26837D68" w:rsidR="00474516" w:rsidRPr="00565024" w:rsidRDefault="00474516" w:rsidP="00474516">
      <w:pPr>
        <w:jc w:val="center"/>
        <w:rPr>
          <w:b/>
        </w:rPr>
      </w:pPr>
      <w:r w:rsidRPr="00565024">
        <w:rPr>
          <w:b/>
        </w:rPr>
        <w:t>№       от _________202</w:t>
      </w:r>
      <w:r w:rsidR="00F32E4D">
        <w:rPr>
          <w:b/>
        </w:rPr>
        <w:t>3</w:t>
      </w:r>
      <w:r w:rsidRPr="00565024">
        <w:rPr>
          <w:b/>
        </w:rPr>
        <w:t xml:space="preserve"> года</w:t>
      </w:r>
    </w:p>
    <w:p w14:paraId="45FB9995" w14:textId="77777777" w:rsidR="00474516" w:rsidRPr="00565024" w:rsidRDefault="00474516" w:rsidP="00474516">
      <w:pPr>
        <w:jc w:val="center"/>
        <w:rPr>
          <w:b/>
        </w:rPr>
      </w:pPr>
    </w:p>
    <w:p w14:paraId="603FB362" w14:textId="77777777" w:rsidR="00474516" w:rsidRPr="00565024" w:rsidRDefault="00474516" w:rsidP="00474516"/>
    <w:p w14:paraId="06D190AB" w14:textId="3D76C018" w:rsidR="00474516" w:rsidRPr="00565024" w:rsidRDefault="00474516" w:rsidP="00474516">
      <w:r w:rsidRPr="00565024">
        <w:t xml:space="preserve">с. </w:t>
      </w:r>
      <w:proofErr w:type="spellStart"/>
      <w:r w:rsidRPr="00565024">
        <w:t>Выльгорт</w:t>
      </w:r>
      <w:proofErr w:type="spellEnd"/>
      <w:r w:rsidRPr="00565024">
        <w:t xml:space="preserve">                                                                                                     __________ 202</w:t>
      </w:r>
      <w:r w:rsidR="00F32E4D">
        <w:t>3</w:t>
      </w:r>
      <w:r w:rsidRPr="00565024">
        <w:t xml:space="preserve"> года</w:t>
      </w:r>
    </w:p>
    <w:p w14:paraId="30A7B056" w14:textId="77777777" w:rsidR="00474516" w:rsidRPr="00565024" w:rsidRDefault="00474516" w:rsidP="00474516"/>
    <w:p w14:paraId="2C24A045" w14:textId="557749F6" w:rsidR="00474516" w:rsidRPr="00565024" w:rsidRDefault="00474516" w:rsidP="00565024">
      <w:pPr>
        <w:tabs>
          <w:tab w:val="left" w:pos="851"/>
          <w:tab w:val="left" w:pos="1276"/>
          <w:tab w:val="left" w:pos="4536"/>
          <w:tab w:val="left" w:pos="6096"/>
          <w:tab w:val="left" w:pos="8080"/>
          <w:tab w:val="left" w:pos="9214"/>
        </w:tabs>
        <w:ind w:firstLine="567"/>
        <w:jc w:val="both"/>
      </w:pPr>
      <w:r w:rsidRPr="00565024">
        <w:t>В соответствии с протоколом № ___о результатах аукциона на заключение договора аренды земельного участка  ___________________________ по Лоту № ___ от ________20__ года,</w:t>
      </w:r>
      <w:r w:rsidR="00596527" w:rsidRPr="00565024">
        <w:t xml:space="preserve"> (</w:t>
      </w:r>
      <w:r w:rsidRPr="00565024">
        <w:t>в случае признания аукциона несостоявшимся по причине единственного заявителя в соответствии с протоколом рассмотрения заявок по Лоту № ___ от ________20__ года</w:t>
      </w:r>
      <w:r w:rsidR="00596527" w:rsidRPr="00565024">
        <w:t>)</w:t>
      </w:r>
      <w:r w:rsidRPr="00565024">
        <w:t xml:space="preserve"> администрация муниципального района «Сыктывдинский»</w:t>
      </w:r>
      <w:r w:rsidR="00792288" w:rsidRPr="00792288">
        <w:t xml:space="preserve"> </w:t>
      </w:r>
      <w:r w:rsidR="00792288">
        <w:t xml:space="preserve">Республики Коми </w:t>
      </w:r>
      <w:r w:rsidR="00792288" w:rsidRPr="008262A0">
        <w:t>в лице</w:t>
      </w:r>
      <w:r w:rsidR="00303C0B">
        <w:t>__________________________________</w:t>
      </w:r>
      <w:r w:rsidR="00767F21" w:rsidRPr="00565024">
        <w:t>, действующе</w:t>
      </w:r>
      <w:r w:rsidR="00303C0B">
        <w:t>го</w:t>
      </w:r>
      <w:r w:rsidR="00767F21" w:rsidRPr="00565024">
        <w:t xml:space="preserve"> на основании распоряжения администрации муниципального района "Сыктывдинский" </w:t>
      </w:r>
      <w:r w:rsidR="00D142AE">
        <w:t xml:space="preserve">Республики Коми </w:t>
      </w:r>
      <w:r w:rsidR="00767F21" w:rsidRPr="00565024">
        <w:t xml:space="preserve">от </w:t>
      </w:r>
      <w:r w:rsidR="00565024" w:rsidRPr="00565024">
        <w:t>7 декабря</w:t>
      </w:r>
      <w:r w:rsidR="00767F21" w:rsidRPr="00565024">
        <w:t xml:space="preserve"> 202</w:t>
      </w:r>
      <w:r w:rsidR="00565024" w:rsidRPr="00565024">
        <w:t>1</w:t>
      </w:r>
      <w:r w:rsidR="00767F21" w:rsidRPr="00565024">
        <w:t xml:space="preserve">г. № </w:t>
      </w:r>
      <w:r w:rsidR="00565024" w:rsidRPr="00565024">
        <w:t>172</w:t>
      </w:r>
      <w:r w:rsidR="00767F21" w:rsidRPr="00565024">
        <w:t>-р,</w:t>
      </w:r>
      <w:r w:rsidRPr="00565024">
        <w:t xml:space="preserve"> именуемая в дальнейшем </w:t>
      </w:r>
      <w:r w:rsidRPr="00565024">
        <w:rPr>
          <w:b/>
        </w:rPr>
        <w:t>"Арендодатель"</w:t>
      </w:r>
      <w:r w:rsidRPr="00565024">
        <w:t>, передает, а __________________________, именуемый (</w:t>
      </w:r>
      <w:proofErr w:type="spellStart"/>
      <w:r w:rsidRPr="00565024">
        <w:t>ая</w:t>
      </w:r>
      <w:proofErr w:type="spellEnd"/>
      <w:r w:rsidRPr="00565024">
        <w:t xml:space="preserve">) в дальнейшем </w:t>
      </w:r>
      <w:r w:rsidRPr="00565024">
        <w:rPr>
          <w:b/>
        </w:rPr>
        <w:t xml:space="preserve">“Арендатор”, </w:t>
      </w:r>
      <w:r w:rsidRPr="00565024">
        <w:t xml:space="preserve">принимает земельный участок площадью ______ кв. м., расположенный по адресу: Республика Коми, Сыктывдинский район, _________________________, в составе земель ________________________, для ______________________. Кадастровый номер – ____________________. </w:t>
      </w:r>
    </w:p>
    <w:p w14:paraId="1425466B" w14:textId="00D77E68" w:rsidR="00474516" w:rsidRDefault="00474516" w:rsidP="00474516">
      <w:pPr>
        <w:tabs>
          <w:tab w:val="left" w:pos="851"/>
          <w:tab w:val="left" w:pos="1276"/>
          <w:tab w:val="left" w:pos="4253"/>
          <w:tab w:val="left" w:pos="4820"/>
          <w:tab w:val="left" w:pos="6096"/>
          <w:tab w:val="left" w:pos="8080"/>
          <w:tab w:val="left" w:pos="9214"/>
        </w:tabs>
        <w:ind w:firstLine="567"/>
        <w:jc w:val="both"/>
      </w:pPr>
      <w:r w:rsidRPr="00565024">
        <w:t xml:space="preserve">Настоящий акт приема-передачи составлен в </w:t>
      </w:r>
      <w:r w:rsidR="00F32E4D">
        <w:t>двух</w:t>
      </w:r>
      <w:r w:rsidRPr="00565024">
        <w:t xml:space="preserve"> экземплярах, имеющих одинаковую юридическую силу.</w:t>
      </w:r>
    </w:p>
    <w:p w14:paraId="2BB82FCE" w14:textId="7A07E676" w:rsidR="00D37428" w:rsidRDefault="00607716" w:rsidP="00474516">
      <w:pPr>
        <w:tabs>
          <w:tab w:val="left" w:pos="851"/>
          <w:tab w:val="left" w:pos="1276"/>
          <w:tab w:val="left" w:pos="4253"/>
          <w:tab w:val="left" w:pos="4820"/>
          <w:tab w:val="left" w:pos="6096"/>
          <w:tab w:val="left" w:pos="8080"/>
          <w:tab w:val="left" w:pos="9214"/>
        </w:tabs>
        <w:ind w:firstLine="567"/>
        <w:jc w:val="both"/>
        <w:rPr>
          <w:rFonts w:ascii="Times New Roman CYR" w:hAnsi="Times New Roman CYR" w:cs="Times New Roman CYR"/>
        </w:rPr>
      </w:pPr>
      <w:r w:rsidRPr="00565024">
        <w:rPr>
          <w:b/>
        </w:rPr>
        <w:t>"Арендодатель"</w:t>
      </w:r>
      <w:r>
        <w:t xml:space="preserve"> </w:t>
      </w:r>
      <w:r w:rsidR="00D37428">
        <w:rPr>
          <w:rFonts w:ascii="Times New Roman CYR" w:hAnsi="Times New Roman CYR" w:cs="Times New Roman CYR"/>
        </w:rPr>
        <w:t>передает земельный участок в удовлетворительном состоянии</w:t>
      </w:r>
      <w:r>
        <w:rPr>
          <w:rFonts w:ascii="Times New Roman CYR" w:hAnsi="Times New Roman CYR" w:cs="Times New Roman CYR"/>
        </w:rPr>
        <w:t>, н</w:t>
      </w:r>
      <w:r w:rsidR="00D37428">
        <w:rPr>
          <w:rFonts w:ascii="Times New Roman CYR" w:hAnsi="Times New Roman CYR" w:cs="Times New Roman CYR"/>
        </w:rPr>
        <w:t xml:space="preserve">а момент передачи </w:t>
      </w:r>
      <w:r w:rsidRPr="00565024">
        <w:rPr>
          <w:b/>
        </w:rPr>
        <w:t>“Арендатор</w:t>
      </w:r>
      <w:r>
        <w:rPr>
          <w:b/>
        </w:rPr>
        <w:t>ом</w:t>
      </w:r>
      <w:r w:rsidRPr="00565024">
        <w:rPr>
          <w:b/>
        </w:rPr>
        <w:t>”</w:t>
      </w:r>
      <w:r>
        <w:rPr>
          <w:b/>
        </w:rPr>
        <w:t xml:space="preserve"> </w:t>
      </w:r>
      <w:r w:rsidR="00D37428">
        <w:rPr>
          <w:rFonts w:ascii="Times New Roman CYR" w:hAnsi="Times New Roman CYR" w:cs="Times New Roman CYR"/>
        </w:rPr>
        <w:t>осуществлен осмотр земельного участка</w:t>
      </w:r>
      <w:r>
        <w:rPr>
          <w:rFonts w:ascii="Times New Roman CYR" w:hAnsi="Times New Roman CYR" w:cs="Times New Roman CYR"/>
        </w:rPr>
        <w:t xml:space="preserve">. </w:t>
      </w:r>
      <w:r w:rsidR="00D37428">
        <w:rPr>
          <w:rFonts w:ascii="Times New Roman CYR" w:hAnsi="Times New Roman CYR" w:cs="Times New Roman CYR"/>
        </w:rPr>
        <w:t>Стороны претензий друг к другу не имеют.</w:t>
      </w:r>
    </w:p>
    <w:p w14:paraId="554F8D0A" w14:textId="77777777" w:rsidR="00D37428" w:rsidRDefault="00D37428" w:rsidP="00565024">
      <w:pPr>
        <w:ind w:firstLine="708"/>
        <w:jc w:val="center"/>
        <w:rPr>
          <w:b/>
        </w:rPr>
      </w:pPr>
    </w:p>
    <w:p w14:paraId="4AAB0BA4" w14:textId="540EC2AF" w:rsidR="00565024" w:rsidRPr="00565024" w:rsidRDefault="00565024" w:rsidP="00565024">
      <w:pPr>
        <w:ind w:firstLine="708"/>
        <w:jc w:val="center"/>
        <w:rPr>
          <w:b/>
        </w:rPr>
      </w:pPr>
      <w:r w:rsidRPr="00565024">
        <w:rPr>
          <w:b/>
        </w:rPr>
        <w:t>Подписи сторон:</w:t>
      </w:r>
    </w:p>
    <w:p w14:paraId="4765CC51" w14:textId="77777777" w:rsidR="00474516" w:rsidRPr="00565024" w:rsidRDefault="00474516" w:rsidP="00474516"/>
    <w:p w14:paraId="11AFA97C" w14:textId="77777777" w:rsidR="00474516" w:rsidRPr="00565024" w:rsidRDefault="00474516" w:rsidP="00474516">
      <w:pPr>
        <w:ind w:firstLine="708"/>
        <w:jc w:val="center"/>
        <w:rPr>
          <w:b/>
        </w:rPr>
      </w:pPr>
    </w:p>
    <w:tbl>
      <w:tblPr>
        <w:tblW w:w="0" w:type="auto"/>
        <w:tblLayout w:type="fixed"/>
        <w:tblLook w:val="0000" w:firstRow="0" w:lastRow="0" w:firstColumn="0" w:lastColumn="0" w:noHBand="0" w:noVBand="0"/>
      </w:tblPr>
      <w:tblGrid>
        <w:gridCol w:w="4077"/>
        <w:gridCol w:w="567"/>
        <w:gridCol w:w="4800"/>
      </w:tblGrid>
      <w:tr w:rsidR="00474516" w:rsidRPr="00565024" w14:paraId="25CF3866" w14:textId="77777777" w:rsidTr="00565024">
        <w:tc>
          <w:tcPr>
            <w:tcW w:w="4077" w:type="dxa"/>
          </w:tcPr>
          <w:p w14:paraId="1B05AE93" w14:textId="77777777" w:rsidR="00474516" w:rsidRPr="00565024" w:rsidRDefault="00474516" w:rsidP="00933F84">
            <w:pPr>
              <w:snapToGrid w:val="0"/>
              <w:jc w:val="both"/>
              <w:rPr>
                <w:b/>
              </w:rPr>
            </w:pPr>
            <w:r w:rsidRPr="00565024">
              <w:rPr>
                <w:b/>
              </w:rPr>
              <w:t xml:space="preserve">Арендодатель: </w:t>
            </w:r>
          </w:p>
          <w:p w14:paraId="4406FD8B" w14:textId="77777777" w:rsidR="00474516" w:rsidRPr="00565024" w:rsidRDefault="00474516" w:rsidP="00933F84">
            <w:pPr>
              <w:snapToGrid w:val="0"/>
              <w:jc w:val="both"/>
              <w:rPr>
                <w:b/>
              </w:rPr>
            </w:pPr>
          </w:p>
          <w:p w14:paraId="5B39838D" w14:textId="0A4193D0" w:rsidR="00474516" w:rsidRPr="00565024" w:rsidRDefault="00474516" w:rsidP="00933F84">
            <w:pPr>
              <w:snapToGrid w:val="0"/>
              <w:jc w:val="both"/>
            </w:pPr>
            <w:r w:rsidRPr="00565024">
              <w:t>Администрация муниципального района «Сыктывдинский»</w:t>
            </w:r>
            <w:r w:rsidR="00D142AE">
              <w:t xml:space="preserve"> Республики Коми</w:t>
            </w:r>
          </w:p>
        </w:tc>
        <w:tc>
          <w:tcPr>
            <w:tcW w:w="567" w:type="dxa"/>
          </w:tcPr>
          <w:p w14:paraId="4878B20E" w14:textId="77777777" w:rsidR="00474516" w:rsidRPr="00565024" w:rsidRDefault="00474516" w:rsidP="00933F84">
            <w:pPr>
              <w:snapToGrid w:val="0"/>
              <w:jc w:val="both"/>
              <w:rPr>
                <w:b/>
              </w:rPr>
            </w:pPr>
          </w:p>
        </w:tc>
        <w:tc>
          <w:tcPr>
            <w:tcW w:w="4800" w:type="dxa"/>
          </w:tcPr>
          <w:p w14:paraId="5953AA43" w14:textId="77777777" w:rsidR="00474516" w:rsidRPr="00565024" w:rsidRDefault="00474516" w:rsidP="00933F84">
            <w:pPr>
              <w:snapToGrid w:val="0"/>
              <w:jc w:val="both"/>
            </w:pPr>
            <w:r w:rsidRPr="00565024">
              <w:rPr>
                <w:b/>
              </w:rPr>
              <w:t xml:space="preserve">Арендатор: </w:t>
            </w:r>
            <w:r w:rsidRPr="00565024">
              <w:t xml:space="preserve"> </w:t>
            </w:r>
          </w:p>
          <w:p w14:paraId="79B7AABF" w14:textId="77777777" w:rsidR="00474516" w:rsidRPr="00565024" w:rsidRDefault="00474516" w:rsidP="00933F84">
            <w:pPr>
              <w:snapToGrid w:val="0"/>
              <w:jc w:val="both"/>
            </w:pPr>
          </w:p>
          <w:p w14:paraId="161E5C7F" w14:textId="77777777" w:rsidR="00474516" w:rsidRPr="00565024" w:rsidRDefault="00474516" w:rsidP="00933F84">
            <w:pPr>
              <w:snapToGrid w:val="0"/>
              <w:jc w:val="both"/>
            </w:pPr>
            <w:r w:rsidRPr="00565024">
              <w:t>__________________________</w:t>
            </w:r>
          </w:p>
        </w:tc>
      </w:tr>
      <w:tr w:rsidR="00474516" w:rsidRPr="00565024" w14:paraId="025F2F10" w14:textId="77777777" w:rsidTr="00565024">
        <w:tc>
          <w:tcPr>
            <w:tcW w:w="4077" w:type="dxa"/>
          </w:tcPr>
          <w:p w14:paraId="19B366BE" w14:textId="77777777" w:rsidR="00474516" w:rsidRPr="00565024" w:rsidRDefault="00474516" w:rsidP="00933F84">
            <w:pPr>
              <w:snapToGrid w:val="0"/>
              <w:jc w:val="right"/>
              <w:rPr>
                <w:b/>
              </w:rPr>
            </w:pPr>
          </w:p>
          <w:p w14:paraId="127937A8" w14:textId="5C5D36F6" w:rsidR="00474516" w:rsidRPr="00565024" w:rsidRDefault="00474516" w:rsidP="00933F84">
            <w:pPr>
              <w:rPr>
                <w:b/>
              </w:rPr>
            </w:pPr>
            <w:r w:rsidRPr="005119D2">
              <w:rPr>
                <w:bCs/>
              </w:rPr>
              <w:t>_________________</w:t>
            </w:r>
            <w:r w:rsidR="00565024" w:rsidRPr="00565024">
              <w:rPr>
                <w:b/>
              </w:rPr>
              <w:t xml:space="preserve"> </w:t>
            </w:r>
          </w:p>
          <w:p w14:paraId="4F58D716" w14:textId="77777777" w:rsidR="00474516" w:rsidRPr="00565024" w:rsidRDefault="00474516" w:rsidP="00933F84">
            <w:pPr>
              <w:rPr>
                <w:b/>
              </w:rPr>
            </w:pPr>
            <w:r w:rsidRPr="00565024">
              <w:rPr>
                <w:b/>
              </w:rPr>
              <w:t xml:space="preserve">                          М.П.</w:t>
            </w:r>
          </w:p>
        </w:tc>
        <w:tc>
          <w:tcPr>
            <w:tcW w:w="567" w:type="dxa"/>
          </w:tcPr>
          <w:p w14:paraId="1E404388" w14:textId="77777777" w:rsidR="00474516" w:rsidRPr="00565024" w:rsidRDefault="00474516" w:rsidP="00933F84">
            <w:pPr>
              <w:snapToGrid w:val="0"/>
              <w:jc w:val="right"/>
              <w:rPr>
                <w:b/>
              </w:rPr>
            </w:pPr>
          </w:p>
        </w:tc>
        <w:tc>
          <w:tcPr>
            <w:tcW w:w="4800" w:type="dxa"/>
          </w:tcPr>
          <w:p w14:paraId="226B7866" w14:textId="77777777" w:rsidR="00474516" w:rsidRPr="00565024" w:rsidRDefault="00474516" w:rsidP="00933F84">
            <w:pPr>
              <w:snapToGrid w:val="0"/>
              <w:jc w:val="right"/>
              <w:rPr>
                <w:b/>
              </w:rPr>
            </w:pPr>
          </w:p>
          <w:p w14:paraId="0FF6992E" w14:textId="7005F505" w:rsidR="00474516" w:rsidRPr="005119D2" w:rsidRDefault="00474516" w:rsidP="00933F84">
            <w:pPr>
              <w:rPr>
                <w:bCs/>
              </w:rPr>
            </w:pPr>
            <w:r w:rsidRPr="005119D2">
              <w:rPr>
                <w:bCs/>
              </w:rPr>
              <w:t>____________________/______________/</w:t>
            </w:r>
          </w:p>
        </w:tc>
      </w:tr>
    </w:tbl>
    <w:p w14:paraId="189D38E1" w14:textId="77777777" w:rsidR="00474516" w:rsidRPr="00565024" w:rsidRDefault="00474516" w:rsidP="00474516">
      <w:pPr>
        <w:ind w:firstLine="708"/>
        <w:jc w:val="center"/>
      </w:pPr>
    </w:p>
    <w:p w14:paraId="629BCED4" w14:textId="77777777" w:rsidR="00474516" w:rsidRPr="00565024" w:rsidRDefault="00474516" w:rsidP="00474516">
      <w:pPr>
        <w:tabs>
          <w:tab w:val="left" w:pos="1140"/>
        </w:tabs>
      </w:pPr>
    </w:p>
    <w:p w14:paraId="0E5A899D" w14:textId="77777777" w:rsidR="00474516" w:rsidRPr="00565024" w:rsidRDefault="00474516" w:rsidP="00474516">
      <w:pPr>
        <w:jc w:val="center"/>
      </w:pPr>
    </w:p>
    <w:p w14:paraId="425E0368" w14:textId="77777777" w:rsidR="009F68FF" w:rsidRPr="00565024" w:rsidRDefault="009F68FF" w:rsidP="00A5582C">
      <w:pPr>
        <w:rPr>
          <w:lang w:val="en-US"/>
        </w:rPr>
      </w:pPr>
    </w:p>
    <w:sectPr w:rsidR="009F68FF" w:rsidRPr="00565024" w:rsidSect="0027602E">
      <w:pgSz w:w="11906" w:h="16838"/>
      <w:pgMar w:top="568" w:right="709" w:bottom="28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A6F3D" w14:textId="77777777" w:rsidR="00C055F9" w:rsidRDefault="00C055F9">
      <w:r>
        <w:separator/>
      </w:r>
    </w:p>
  </w:endnote>
  <w:endnote w:type="continuationSeparator" w:id="0">
    <w:p w14:paraId="7605AFE0" w14:textId="77777777" w:rsidR="00C055F9" w:rsidRDefault="00C0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A5FC0" w14:textId="77777777" w:rsidR="00C055F9" w:rsidRDefault="00C055F9">
      <w:r>
        <w:separator/>
      </w:r>
    </w:p>
  </w:footnote>
  <w:footnote w:type="continuationSeparator" w:id="0">
    <w:p w14:paraId="2049BDEF" w14:textId="77777777" w:rsidR="00C055F9" w:rsidRDefault="00C05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4"/>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2"/>
      <w:numFmt w:val="decimal"/>
      <w:lvlText w:val="%1."/>
      <w:lvlJc w:val="left"/>
      <w:pPr>
        <w:tabs>
          <w:tab w:val="num" w:pos="360"/>
        </w:tabs>
        <w:ind w:left="36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4" w15:restartNumberingAfterBreak="0">
    <w:nsid w:val="00000005"/>
    <w:multiLevelType w:val="multilevel"/>
    <w:tmpl w:val="00000005"/>
    <w:name w:val="WW8Num5"/>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9"/>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16cid:durableId="1612276910">
    <w:abstractNumId w:val="0"/>
  </w:num>
  <w:num w:numId="2" w16cid:durableId="195506799">
    <w:abstractNumId w:val="2"/>
  </w:num>
  <w:num w:numId="3" w16cid:durableId="1351057230">
    <w:abstractNumId w:val="3"/>
  </w:num>
  <w:num w:numId="4" w16cid:durableId="1641960098">
    <w:abstractNumId w:val="1"/>
  </w:num>
  <w:num w:numId="5" w16cid:durableId="39578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DE1"/>
    <w:rsid w:val="00000600"/>
    <w:rsid w:val="000028AD"/>
    <w:rsid w:val="000163B4"/>
    <w:rsid w:val="00020B5E"/>
    <w:rsid w:val="00032116"/>
    <w:rsid w:val="00037306"/>
    <w:rsid w:val="000708EF"/>
    <w:rsid w:val="00076AFC"/>
    <w:rsid w:val="000806FC"/>
    <w:rsid w:val="00094B61"/>
    <w:rsid w:val="000A41C8"/>
    <w:rsid w:val="000B7AAF"/>
    <w:rsid w:val="000C12FB"/>
    <w:rsid w:val="000C36B5"/>
    <w:rsid w:val="000D0692"/>
    <w:rsid w:val="000D08F4"/>
    <w:rsid w:val="000D7194"/>
    <w:rsid w:val="000E0CE1"/>
    <w:rsid w:val="000F0AF7"/>
    <w:rsid w:val="000F1389"/>
    <w:rsid w:val="000F2171"/>
    <w:rsid w:val="000F45C4"/>
    <w:rsid w:val="0010394D"/>
    <w:rsid w:val="00106D1D"/>
    <w:rsid w:val="0012142E"/>
    <w:rsid w:val="0013469E"/>
    <w:rsid w:val="00171ADA"/>
    <w:rsid w:val="00172B80"/>
    <w:rsid w:val="0018067E"/>
    <w:rsid w:val="00187655"/>
    <w:rsid w:val="00187742"/>
    <w:rsid w:val="00191DC9"/>
    <w:rsid w:val="001A1FD7"/>
    <w:rsid w:val="001B1328"/>
    <w:rsid w:val="001B3BFF"/>
    <w:rsid w:val="001B4E20"/>
    <w:rsid w:val="001B4F41"/>
    <w:rsid w:val="001C593E"/>
    <w:rsid w:val="001E1A84"/>
    <w:rsid w:val="001E47F1"/>
    <w:rsid w:val="001E5DFF"/>
    <w:rsid w:val="001E79A8"/>
    <w:rsid w:val="001F0FC2"/>
    <w:rsid w:val="001F4DF6"/>
    <w:rsid w:val="001F6862"/>
    <w:rsid w:val="00201008"/>
    <w:rsid w:val="002016BE"/>
    <w:rsid w:val="00207400"/>
    <w:rsid w:val="002153F8"/>
    <w:rsid w:val="00217C9A"/>
    <w:rsid w:val="00220E07"/>
    <w:rsid w:val="00222610"/>
    <w:rsid w:val="002239D9"/>
    <w:rsid w:val="002244F2"/>
    <w:rsid w:val="002255E5"/>
    <w:rsid w:val="00231556"/>
    <w:rsid w:val="00240F9E"/>
    <w:rsid w:val="00242096"/>
    <w:rsid w:val="00243766"/>
    <w:rsid w:val="002455CE"/>
    <w:rsid w:val="00247BB7"/>
    <w:rsid w:val="0026096D"/>
    <w:rsid w:val="00272CE2"/>
    <w:rsid w:val="0027602E"/>
    <w:rsid w:val="002801F2"/>
    <w:rsid w:val="002823A3"/>
    <w:rsid w:val="00290D00"/>
    <w:rsid w:val="00291E29"/>
    <w:rsid w:val="002941F6"/>
    <w:rsid w:val="002A2821"/>
    <w:rsid w:val="002B1209"/>
    <w:rsid w:val="002C44AE"/>
    <w:rsid w:val="002C517A"/>
    <w:rsid w:val="002C55CD"/>
    <w:rsid w:val="002D29A7"/>
    <w:rsid w:val="002D7D5A"/>
    <w:rsid w:val="002E7C2B"/>
    <w:rsid w:val="002F2E53"/>
    <w:rsid w:val="002F41B1"/>
    <w:rsid w:val="003008B8"/>
    <w:rsid w:val="00303C0B"/>
    <w:rsid w:val="003051B2"/>
    <w:rsid w:val="00305252"/>
    <w:rsid w:val="00311BE9"/>
    <w:rsid w:val="00322576"/>
    <w:rsid w:val="00331862"/>
    <w:rsid w:val="003365E6"/>
    <w:rsid w:val="00336C8B"/>
    <w:rsid w:val="003450B3"/>
    <w:rsid w:val="003502C8"/>
    <w:rsid w:val="00365A88"/>
    <w:rsid w:val="00372795"/>
    <w:rsid w:val="00383361"/>
    <w:rsid w:val="00397FD9"/>
    <w:rsid w:val="003A3A32"/>
    <w:rsid w:val="003D330C"/>
    <w:rsid w:val="003D7AE9"/>
    <w:rsid w:val="003F1494"/>
    <w:rsid w:val="00400210"/>
    <w:rsid w:val="00401009"/>
    <w:rsid w:val="00402905"/>
    <w:rsid w:val="00403665"/>
    <w:rsid w:val="0042742C"/>
    <w:rsid w:val="00427818"/>
    <w:rsid w:val="00427925"/>
    <w:rsid w:val="00427FAC"/>
    <w:rsid w:val="00431DE0"/>
    <w:rsid w:val="00432797"/>
    <w:rsid w:val="0044131C"/>
    <w:rsid w:val="00443EFA"/>
    <w:rsid w:val="00456A0F"/>
    <w:rsid w:val="00463100"/>
    <w:rsid w:val="0046756B"/>
    <w:rsid w:val="00474516"/>
    <w:rsid w:val="00475302"/>
    <w:rsid w:val="00477674"/>
    <w:rsid w:val="00484BAC"/>
    <w:rsid w:val="00486AE8"/>
    <w:rsid w:val="00496C0A"/>
    <w:rsid w:val="0049778E"/>
    <w:rsid w:val="004B44C8"/>
    <w:rsid w:val="004B7A49"/>
    <w:rsid w:val="004C2BE8"/>
    <w:rsid w:val="004E0680"/>
    <w:rsid w:val="004E4FF5"/>
    <w:rsid w:val="004F6D71"/>
    <w:rsid w:val="00500A49"/>
    <w:rsid w:val="005067AF"/>
    <w:rsid w:val="005119D2"/>
    <w:rsid w:val="00516100"/>
    <w:rsid w:val="00517E26"/>
    <w:rsid w:val="005208EC"/>
    <w:rsid w:val="00525538"/>
    <w:rsid w:val="005321ED"/>
    <w:rsid w:val="00533B4D"/>
    <w:rsid w:val="00536D3D"/>
    <w:rsid w:val="00537FFE"/>
    <w:rsid w:val="005420B4"/>
    <w:rsid w:val="00544BC5"/>
    <w:rsid w:val="00546470"/>
    <w:rsid w:val="005545FA"/>
    <w:rsid w:val="0055541A"/>
    <w:rsid w:val="00565024"/>
    <w:rsid w:val="0056526D"/>
    <w:rsid w:val="005678E0"/>
    <w:rsid w:val="00575EB3"/>
    <w:rsid w:val="00575F39"/>
    <w:rsid w:val="0058263B"/>
    <w:rsid w:val="0058450C"/>
    <w:rsid w:val="00585071"/>
    <w:rsid w:val="00594E1B"/>
    <w:rsid w:val="00594E3A"/>
    <w:rsid w:val="0059618D"/>
    <w:rsid w:val="00596527"/>
    <w:rsid w:val="005975CD"/>
    <w:rsid w:val="005A0B6C"/>
    <w:rsid w:val="005A1C78"/>
    <w:rsid w:val="005B50F1"/>
    <w:rsid w:val="005C1153"/>
    <w:rsid w:val="005D4024"/>
    <w:rsid w:val="005E3113"/>
    <w:rsid w:val="005F5250"/>
    <w:rsid w:val="005F6FE0"/>
    <w:rsid w:val="005F7A9E"/>
    <w:rsid w:val="006004A3"/>
    <w:rsid w:val="00607716"/>
    <w:rsid w:val="0063231A"/>
    <w:rsid w:val="00637B31"/>
    <w:rsid w:val="006404CF"/>
    <w:rsid w:val="00645F78"/>
    <w:rsid w:val="00656FAB"/>
    <w:rsid w:val="00663B9B"/>
    <w:rsid w:val="006758E3"/>
    <w:rsid w:val="00686FB7"/>
    <w:rsid w:val="006A1E99"/>
    <w:rsid w:val="006A6C35"/>
    <w:rsid w:val="006A7654"/>
    <w:rsid w:val="006B229A"/>
    <w:rsid w:val="006B6038"/>
    <w:rsid w:val="006C625E"/>
    <w:rsid w:val="006D125E"/>
    <w:rsid w:val="006D3E98"/>
    <w:rsid w:val="006D50AA"/>
    <w:rsid w:val="006D5AF1"/>
    <w:rsid w:val="006E242E"/>
    <w:rsid w:val="006E2531"/>
    <w:rsid w:val="007058FB"/>
    <w:rsid w:val="00705E0A"/>
    <w:rsid w:val="00706B52"/>
    <w:rsid w:val="007118AD"/>
    <w:rsid w:val="0071325A"/>
    <w:rsid w:val="00722308"/>
    <w:rsid w:val="00724DD6"/>
    <w:rsid w:val="007325ED"/>
    <w:rsid w:val="007328CA"/>
    <w:rsid w:val="0073422A"/>
    <w:rsid w:val="00736570"/>
    <w:rsid w:val="0074153D"/>
    <w:rsid w:val="0074229F"/>
    <w:rsid w:val="00743A61"/>
    <w:rsid w:val="007535FF"/>
    <w:rsid w:val="00767F21"/>
    <w:rsid w:val="00775A7B"/>
    <w:rsid w:val="007829A5"/>
    <w:rsid w:val="00783304"/>
    <w:rsid w:val="00783C85"/>
    <w:rsid w:val="00787BD7"/>
    <w:rsid w:val="00792288"/>
    <w:rsid w:val="00795F02"/>
    <w:rsid w:val="007B373A"/>
    <w:rsid w:val="007B63AE"/>
    <w:rsid w:val="007C0997"/>
    <w:rsid w:val="007D07EA"/>
    <w:rsid w:val="007D2FFE"/>
    <w:rsid w:val="007D4754"/>
    <w:rsid w:val="007E1EDD"/>
    <w:rsid w:val="007E5F73"/>
    <w:rsid w:val="007F7300"/>
    <w:rsid w:val="0080207A"/>
    <w:rsid w:val="00807A22"/>
    <w:rsid w:val="00810342"/>
    <w:rsid w:val="00812C5F"/>
    <w:rsid w:val="0081672C"/>
    <w:rsid w:val="008262A0"/>
    <w:rsid w:val="008345A7"/>
    <w:rsid w:val="008371C6"/>
    <w:rsid w:val="00837387"/>
    <w:rsid w:val="00842AEF"/>
    <w:rsid w:val="008439D7"/>
    <w:rsid w:val="00852617"/>
    <w:rsid w:val="008641F6"/>
    <w:rsid w:val="00880351"/>
    <w:rsid w:val="008815D9"/>
    <w:rsid w:val="008854CF"/>
    <w:rsid w:val="00886AD2"/>
    <w:rsid w:val="00897A87"/>
    <w:rsid w:val="008A2D90"/>
    <w:rsid w:val="008B277C"/>
    <w:rsid w:val="008C2A78"/>
    <w:rsid w:val="008D576A"/>
    <w:rsid w:val="00902FC7"/>
    <w:rsid w:val="00924A0A"/>
    <w:rsid w:val="009269EA"/>
    <w:rsid w:val="00933D8C"/>
    <w:rsid w:val="00936954"/>
    <w:rsid w:val="00943879"/>
    <w:rsid w:val="00944F95"/>
    <w:rsid w:val="009473BF"/>
    <w:rsid w:val="0097053A"/>
    <w:rsid w:val="00973AB4"/>
    <w:rsid w:val="009853F7"/>
    <w:rsid w:val="0099515B"/>
    <w:rsid w:val="00995550"/>
    <w:rsid w:val="009A1C52"/>
    <w:rsid w:val="009C0417"/>
    <w:rsid w:val="009C5209"/>
    <w:rsid w:val="009C5F4C"/>
    <w:rsid w:val="009D199D"/>
    <w:rsid w:val="009D3A0F"/>
    <w:rsid w:val="009D4685"/>
    <w:rsid w:val="009F2A84"/>
    <w:rsid w:val="009F2FF9"/>
    <w:rsid w:val="009F340E"/>
    <w:rsid w:val="009F68FF"/>
    <w:rsid w:val="00A009D3"/>
    <w:rsid w:val="00A00CEE"/>
    <w:rsid w:val="00A01C01"/>
    <w:rsid w:val="00A113E4"/>
    <w:rsid w:val="00A21FD4"/>
    <w:rsid w:val="00A30D05"/>
    <w:rsid w:val="00A33660"/>
    <w:rsid w:val="00A33E8D"/>
    <w:rsid w:val="00A43024"/>
    <w:rsid w:val="00A52C9A"/>
    <w:rsid w:val="00A52F21"/>
    <w:rsid w:val="00A5582C"/>
    <w:rsid w:val="00A55FA2"/>
    <w:rsid w:val="00A56FB3"/>
    <w:rsid w:val="00A6572A"/>
    <w:rsid w:val="00A6639C"/>
    <w:rsid w:val="00A7131C"/>
    <w:rsid w:val="00A8151C"/>
    <w:rsid w:val="00A85E55"/>
    <w:rsid w:val="00A95341"/>
    <w:rsid w:val="00AA03FB"/>
    <w:rsid w:val="00AB0E51"/>
    <w:rsid w:val="00AC58AC"/>
    <w:rsid w:val="00AD02DA"/>
    <w:rsid w:val="00AD3B3A"/>
    <w:rsid w:val="00AE25A7"/>
    <w:rsid w:val="00AE76A7"/>
    <w:rsid w:val="00AF233D"/>
    <w:rsid w:val="00B2420F"/>
    <w:rsid w:val="00B32695"/>
    <w:rsid w:val="00B33CC5"/>
    <w:rsid w:val="00B35926"/>
    <w:rsid w:val="00B43278"/>
    <w:rsid w:val="00B47BCB"/>
    <w:rsid w:val="00B70F47"/>
    <w:rsid w:val="00B71585"/>
    <w:rsid w:val="00B801B8"/>
    <w:rsid w:val="00B82C63"/>
    <w:rsid w:val="00B8313D"/>
    <w:rsid w:val="00B85DCE"/>
    <w:rsid w:val="00B86FEC"/>
    <w:rsid w:val="00B904BE"/>
    <w:rsid w:val="00B94E2B"/>
    <w:rsid w:val="00BC1D8D"/>
    <w:rsid w:val="00C0314F"/>
    <w:rsid w:val="00C055F9"/>
    <w:rsid w:val="00C17DE1"/>
    <w:rsid w:val="00C30A64"/>
    <w:rsid w:val="00C44036"/>
    <w:rsid w:val="00C50E42"/>
    <w:rsid w:val="00C73A56"/>
    <w:rsid w:val="00C81501"/>
    <w:rsid w:val="00C936AE"/>
    <w:rsid w:val="00C960D9"/>
    <w:rsid w:val="00C973B8"/>
    <w:rsid w:val="00CA0B02"/>
    <w:rsid w:val="00CA2E05"/>
    <w:rsid w:val="00CB1C18"/>
    <w:rsid w:val="00CC0D1C"/>
    <w:rsid w:val="00CC3CD7"/>
    <w:rsid w:val="00CD306C"/>
    <w:rsid w:val="00CE7210"/>
    <w:rsid w:val="00CF1E12"/>
    <w:rsid w:val="00CF66BA"/>
    <w:rsid w:val="00CF7229"/>
    <w:rsid w:val="00D04EDB"/>
    <w:rsid w:val="00D142AE"/>
    <w:rsid w:val="00D27EF4"/>
    <w:rsid w:val="00D30322"/>
    <w:rsid w:val="00D3208D"/>
    <w:rsid w:val="00D34CE4"/>
    <w:rsid w:val="00D35BBF"/>
    <w:rsid w:val="00D37428"/>
    <w:rsid w:val="00D42574"/>
    <w:rsid w:val="00D62301"/>
    <w:rsid w:val="00D63BD1"/>
    <w:rsid w:val="00D67746"/>
    <w:rsid w:val="00D70C01"/>
    <w:rsid w:val="00D75772"/>
    <w:rsid w:val="00D91949"/>
    <w:rsid w:val="00DD3F82"/>
    <w:rsid w:val="00DE05E5"/>
    <w:rsid w:val="00DE431E"/>
    <w:rsid w:val="00DE7187"/>
    <w:rsid w:val="00E0352A"/>
    <w:rsid w:val="00E03CF3"/>
    <w:rsid w:val="00E13C38"/>
    <w:rsid w:val="00E171E9"/>
    <w:rsid w:val="00E2102C"/>
    <w:rsid w:val="00E26F41"/>
    <w:rsid w:val="00E47EAD"/>
    <w:rsid w:val="00E55576"/>
    <w:rsid w:val="00E61118"/>
    <w:rsid w:val="00E7429B"/>
    <w:rsid w:val="00E80446"/>
    <w:rsid w:val="00E821F4"/>
    <w:rsid w:val="00E952F6"/>
    <w:rsid w:val="00EA2415"/>
    <w:rsid w:val="00EB2A22"/>
    <w:rsid w:val="00EC118B"/>
    <w:rsid w:val="00EC5E36"/>
    <w:rsid w:val="00EC60D7"/>
    <w:rsid w:val="00ED2B49"/>
    <w:rsid w:val="00ED702D"/>
    <w:rsid w:val="00EE047B"/>
    <w:rsid w:val="00EF1702"/>
    <w:rsid w:val="00EF1882"/>
    <w:rsid w:val="00EF203F"/>
    <w:rsid w:val="00EF50EB"/>
    <w:rsid w:val="00EF58EB"/>
    <w:rsid w:val="00F10E16"/>
    <w:rsid w:val="00F11163"/>
    <w:rsid w:val="00F15C86"/>
    <w:rsid w:val="00F229A4"/>
    <w:rsid w:val="00F32E4D"/>
    <w:rsid w:val="00F33373"/>
    <w:rsid w:val="00F421C5"/>
    <w:rsid w:val="00F446C4"/>
    <w:rsid w:val="00F51DF7"/>
    <w:rsid w:val="00F5623B"/>
    <w:rsid w:val="00F70EBC"/>
    <w:rsid w:val="00F74A2B"/>
    <w:rsid w:val="00F753A8"/>
    <w:rsid w:val="00F7585B"/>
    <w:rsid w:val="00F76877"/>
    <w:rsid w:val="00F813BA"/>
    <w:rsid w:val="00F8246F"/>
    <w:rsid w:val="00F837BD"/>
    <w:rsid w:val="00F90321"/>
    <w:rsid w:val="00F908DB"/>
    <w:rsid w:val="00F9630F"/>
    <w:rsid w:val="00F96A58"/>
    <w:rsid w:val="00FC2C23"/>
    <w:rsid w:val="00FC6EF9"/>
    <w:rsid w:val="00FD2412"/>
    <w:rsid w:val="00FD4CFB"/>
    <w:rsid w:val="00FF1797"/>
    <w:rsid w:val="00FF5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42A937"/>
  <w15:docId w15:val="{38BD2E96-C9A7-4F99-8E72-41F6D7D99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3">
    <w:name w:val="heading 3"/>
    <w:basedOn w:val="a"/>
    <w:next w:val="a"/>
    <w:link w:val="30"/>
    <w:qFormat/>
    <w:rsid w:val="00594E1B"/>
    <w:pPr>
      <w:keepNext/>
      <w:widowControl w:val="0"/>
      <w:numPr>
        <w:ilvl w:val="2"/>
        <w:numId w:val="1"/>
      </w:numPr>
      <w:suppressAutoHyphens/>
      <w:autoSpaceDE w:val="0"/>
      <w:ind w:left="709"/>
      <w:jc w:val="center"/>
      <w:outlineLvl w:val="2"/>
    </w:pPr>
    <w:rPr>
      <w:b/>
      <w:kern w:val="1"/>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46470"/>
    <w:pPr>
      <w:widowControl w:val="0"/>
      <w:autoSpaceDE w:val="0"/>
      <w:autoSpaceDN w:val="0"/>
      <w:jc w:val="both"/>
    </w:pPr>
    <w:rPr>
      <w:sz w:val="28"/>
      <w:szCs w:val="28"/>
    </w:rPr>
  </w:style>
  <w:style w:type="character" w:customStyle="1" w:styleId="a4">
    <w:name w:val="Основной текст Знак"/>
    <w:link w:val="a3"/>
    <w:rsid w:val="00546470"/>
    <w:rPr>
      <w:sz w:val="28"/>
      <w:szCs w:val="28"/>
    </w:rPr>
  </w:style>
  <w:style w:type="paragraph" w:styleId="2">
    <w:name w:val="Body Text Indent 2"/>
    <w:basedOn w:val="a"/>
    <w:link w:val="20"/>
    <w:rsid w:val="00546470"/>
    <w:pPr>
      <w:widowControl w:val="0"/>
      <w:autoSpaceDE w:val="0"/>
      <w:autoSpaceDN w:val="0"/>
      <w:ind w:firstLine="851"/>
    </w:pPr>
    <w:rPr>
      <w:sz w:val="20"/>
      <w:szCs w:val="20"/>
    </w:rPr>
  </w:style>
  <w:style w:type="character" w:customStyle="1" w:styleId="20">
    <w:name w:val="Основной текст с отступом 2 Знак"/>
    <w:basedOn w:val="a0"/>
    <w:link w:val="2"/>
    <w:rsid w:val="00546470"/>
  </w:style>
  <w:style w:type="paragraph" w:styleId="a5">
    <w:name w:val="Body Text Indent"/>
    <w:basedOn w:val="a"/>
    <w:link w:val="a6"/>
    <w:rsid w:val="00546470"/>
    <w:pPr>
      <w:widowControl w:val="0"/>
      <w:autoSpaceDE w:val="0"/>
      <w:autoSpaceDN w:val="0"/>
      <w:jc w:val="both"/>
    </w:pPr>
    <w:rPr>
      <w:sz w:val="20"/>
      <w:szCs w:val="20"/>
    </w:rPr>
  </w:style>
  <w:style w:type="character" w:customStyle="1" w:styleId="a6">
    <w:name w:val="Основной текст с отступом Знак"/>
    <w:basedOn w:val="a0"/>
    <w:link w:val="a5"/>
    <w:rsid w:val="00546470"/>
  </w:style>
  <w:style w:type="paragraph" w:styleId="31">
    <w:name w:val="Body Text Indent 3"/>
    <w:basedOn w:val="a"/>
    <w:link w:val="32"/>
    <w:rsid w:val="00546470"/>
    <w:pPr>
      <w:widowControl w:val="0"/>
      <w:autoSpaceDE w:val="0"/>
      <w:autoSpaceDN w:val="0"/>
      <w:ind w:firstLine="426"/>
    </w:pPr>
    <w:rPr>
      <w:sz w:val="20"/>
      <w:szCs w:val="20"/>
    </w:rPr>
  </w:style>
  <w:style w:type="character" w:customStyle="1" w:styleId="32">
    <w:name w:val="Основной текст с отступом 3 Знак"/>
    <w:basedOn w:val="a0"/>
    <w:link w:val="31"/>
    <w:rsid w:val="00546470"/>
  </w:style>
  <w:style w:type="paragraph" w:styleId="a7">
    <w:name w:val="Title"/>
    <w:basedOn w:val="a"/>
    <w:link w:val="a8"/>
    <w:qFormat/>
    <w:rsid w:val="00546470"/>
    <w:pPr>
      <w:jc w:val="center"/>
    </w:pPr>
    <w:rPr>
      <w:sz w:val="28"/>
    </w:rPr>
  </w:style>
  <w:style w:type="character" w:customStyle="1" w:styleId="a8">
    <w:name w:val="Заголовок Знак"/>
    <w:link w:val="a7"/>
    <w:rsid w:val="00546470"/>
    <w:rPr>
      <w:sz w:val="28"/>
      <w:szCs w:val="24"/>
    </w:rPr>
  </w:style>
  <w:style w:type="character" w:customStyle="1" w:styleId="30">
    <w:name w:val="Заголовок 3 Знак"/>
    <w:link w:val="3"/>
    <w:rsid w:val="00594E1B"/>
    <w:rPr>
      <w:b/>
      <w:kern w:val="1"/>
      <w:u w:val="single"/>
      <w:lang w:eastAsia="ar-SA"/>
    </w:rPr>
  </w:style>
  <w:style w:type="paragraph" w:customStyle="1" w:styleId="21">
    <w:name w:val="Основной текст с отступом 21"/>
    <w:basedOn w:val="a"/>
    <w:rsid w:val="00645F78"/>
    <w:pPr>
      <w:widowControl w:val="0"/>
      <w:suppressAutoHyphens/>
      <w:autoSpaceDE w:val="0"/>
      <w:ind w:firstLine="851"/>
    </w:pPr>
    <w:rPr>
      <w:kern w:val="1"/>
      <w:sz w:val="20"/>
      <w:szCs w:val="20"/>
      <w:lang w:eastAsia="ar-SA"/>
    </w:rPr>
  </w:style>
  <w:style w:type="paragraph" w:customStyle="1" w:styleId="310">
    <w:name w:val="Основной текст с отступом 31"/>
    <w:basedOn w:val="a"/>
    <w:rsid w:val="00645F78"/>
    <w:pPr>
      <w:widowControl w:val="0"/>
      <w:suppressAutoHyphens/>
      <w:autoSpaceDE w:val="0"/>
      <w:ind w:firstLine="426"/>
    </w:pPr>
    <w:rPr>
      <w:kern w:val="1"/>
      <w:sz w:val="20"/>
      <w:szCs w:val="20"/>
      <w:lang w:eastAsia="ar-SA"/>
    </w:rPr>
  </w:style>
  <w:style w:type="paragraph" w:styleId="a9">
    <w:name w:val="Normal (Web)"/>
    <w:basedOn w:val="a"/>
    <w:uiPriority w:val="99"/>
    <w:semiHidden/>
    <w:unhideWhenUsed/>
    <w:rsid w:val="00291E29"/>
    <w:pPr>
      <w:spacing w:before="100" w:beforeAutospacing="1" w:after="100" w:afterAutospacing="1"/>
    </w:pPr>
  </w:style>
  <w:style w:type="paragraph" w:styleId="aa">
    <w:name w:val="Balloon Text"/>
    <w:basedOn w:val="a"/>
    <w:link w:val="ab"/>
    <w:uiPriority w:val="99"/>
    <w:semiHidden/>
    <w:unhideWhenUsed/>
    <w:rsid w:val="000D0692"/>
    <w:rPr>
      <w:rFonts w:ascii="Tahoma" w:hAnsi="Tahoma" w:cs="Tahoma"/>
      <w:sz w:val="16"/>
      <w:szCs w:val="16"/>
    </w:rPr>
  </w:style>
  <w:style w:type="character" w:customStyle="1" w:styleId="ab">
    <w:name w:val="Текст выноски Знак"/>
    <w:basedOn w:val="a0"/>
    <w:link w:val="aa"/>
    <w:uiPriority w:val="99"/>
    <w:semiHidden/>
    <w:rsid w:val="000D0692"/>
    <w:rPr>
      <w:rFonts w:ascii="Tahoma" w:hAnsi="Tahoma" w:cs="Tahoma"/>
      <w:sz w:val="16"/>
      <w:szCs w:val="16"/>
    </w:rPr>
  </w:style>
  <w:style w:type="paragraph" w:customStyle="1" w:styleId="xmsonormal">
    <w:name w:val="x_msonormal"/>
    <w:basedOn w:val="a"/>
    <w:rsid w:val="00FC6E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4809">
      <w:bodyDiv w:val="1"/>
      <w:marLeft w:val="0"/>
      <w:marRight w:val="0"/>
      <w:marTop w:val="0"/>
      <w:marBottom w:val="0"/>
      <w:divBdr>
        <w:top w:val="none" w:sz="0" w:space="0" w:color="auto"/>
        <w:left w:val="none" w:sz="0" w:space="0" w:color="auto"/>
        <w:bottom w:val="none" w:sz="0" w:space="0" w:color="auto"/>
        <w:right w:val="none" w:sz="0" w:space="0" w:color="auto"/>
      </w:divBdr>
    </w:div>
    <w:div w:id="104925844">
      <w:bodyDiv w:val="1"/>
      <w:marLeft w:val="0"/>
      <w:marRight w:val="0"/>
      <w:marTop w:val="0"/>
      <w:marBottom w:val="0"/>
      <w:divBdr>
        <w:top w:val="none" w:sz="0" w:space="0" w:color="auto"/>
        <w:left w:val="none" w:sz="0" w:space="0" w:color="auto"/>
        <w:bottom w:val="none" w:sz="0" w:space="0" w:color="auto"/>
        <w:right w:val="none" w:sz="0" w:space="0" w:color="auto"/>
      </w:divBdr>
    </w:div>
    <w:div w:id="220290687">
      <w:bodyDiv w:val="1"/>
      <w:marLeft w:val="0"/>
      <w:marRight w:val="0"/>
      <w:marTop w:val="0"/>
      <w:marBottom w:val="0"/>
      <w:divBdr>
        <w:top w:val="none" w:sz="0" w:space="0" w:color="auto"/>
        <w:left w:val="none" w:sz="0" w:space="0" w:color="auto"/>
        <w:bottom w:val="none" w:sz="0" w:space="0" w:color="auto"/>
        <w:right w:val="none" w:sz="0" w:space="0" w:color="auto"/>
      </w:divBdr>
    </w:div>
    <w:div w:id="346250630">
      <w:bodyDiv w:val="1"/>
      <w:marLeft w:val="0"/>
      <w:marRight w:val="0"/>
      <w:marTop w:val="0"/>
      <w:marBottom w:val="0"/>
      <w:divBdr>
        <w:top w:val="none" w:sz="0" w:space="0" w:color="auto"/>
        <w:left w:val="none" w:sz="0" w:space="0" w:color="auto"/>
        <w:bottom w:val="none" w:sz="0" w:space="0" w:color="auto"/>
        <w:right w:val="none" w:sz="0" w:space="0" w:color="auto"/>
      </w:divBdr>
    </w:div>
    <w:div w:id="609625769">
      <w:bodyDiv w:val="1"/>
      <w:marLeft w:val="0"/>
      <w:marRight w:val="0"/>
      <w:marTop w:val="0"/>
      <w:marBottom w:val="0"/>
      <w:divBdr>
        <w:top w:val="none" w:sz="0" w:space="0" w:color="auto"/>
        <w:left w:val="none" w:sz="0" w:space="0" w:color="auto"/>
        <w:bottom w:val="none" w:sz="0" w:space="0" w:color="auto"/>
        <w:right w:val="none" w:sz="0" w:space="0" w:color="auto"/>
      </w:divBdr>
    </w:div>
    <w:div w:id="663245250">
      <w:bodyDiv w:val="1"/>
      <w:marLeft w:val="0"/>
      <w:marRight w:val="0"/>
      <w:marTop w:val="0"/>
      <w:marBottom w:val="0"/>
      <w:divBdr>
        <w:top w:val="none" w:sz="0" w:space="0" w:color="auto"/>
        <w:left w:val="none" w:sz="0" w:space="0" w:color="auto"/>
        <w:bottom w:val="none" w:sz="0" w:space="0" w:color="auto"/>
        <w:right w:val="none" w:sz="0" w:space="0" w:color="auto"/>
      </w:divBdr>
    </w:div>
    <w:div w:id="769010912">
      <w:bodyDiv w:val="1"/>
      <w:marLeft w:val="0"/>
      <w:marRight w:val="0"/>
      <w:marTop w:val="0"/>
      <w:marBottom w:val="0"/>
      <w:divBdr>
        <w:top w:val="none" w:sz="0" w:space="0" w:color="auto"/>
        <w:left w:val="none" w:sz="0" w:space="0" w:color="auto"/>
        <w:bottom w:val="none" w:sz="0" w:space="0" w:color="auto"/>
        <w:right w:val="none" w:sz="0" w:space="0" w:color="auto"/>
      </w:divBdr>
    </w:div>
    <w:div w:id="854883961">
      <w:bodyDiv w:val="1"/>
      <w:marLeft w:val="0"/>
      <w:marRight w:val="0"/>
      <w:marTop w:val="0"/>
      <w:marBottom w:val="0"/>
      <w:divBdr>
        <w:top w:val="none" w:sz="0" w:space="0" w:color="auto"/>
        <w:left w:val="none" w:sz="0" w:space="0" w:color="auto"/>
        <w:bottom w:val="none" w:sz="0" w:space="0" w:color="auto"/>
        <w:right w:val="none" w:sz="0" w:space="0" w:color="auto"/>
      </w:divBdr>
    </w:div>
    <w:div w:id="952907321">
      <w:bodyDiv w:val="1"/>
      <w:marLeft w:val="0"/>
      <w:marRight w:val="0"/>
      <w:marTop w:val="0"/>
      <w:marBottom w:val="0"/>
      <w:divBdr>
        <w:top w:val="none" w:sz="0" w:space="0" w:color="auto"/>
        <w:left w:val="none" w:sz="0" w:space="0" w:color="auto"/>
        <w:bottom w:val="none" w:sz="0" w:space="0" w:color="auto"/>
        <w:right w:val="none" w:sz="0" w:space="0" w:color="auto"/>
      </w:divBdr>
    </w:div>
    <w:div w:id="1059281962">
      <w:bodyDiv w:val="1"/>
      <w:marLeft w:val="0"/>
      <w:marRight w:val="0"/>
      <w:marTop w:val="0"/>
      <w:marBottom w:val="0"/>
      <w:divBdr>
        <w:top w:val="none" w:sz="0" w:space="0" w:color="auto"/>
        <w:left w:val="none" w:sz="0" w:space="0" w:color="auto"/>
        <w:bottom w:val="none" w:sz="0" w:space="0" w:color="auto"/>
        <w:right w:val="none" w:sz="0" w:space="0" w:color="auto"/>
      </w:divBdr>
    </w:div>
    <w:div w:id="1097139010">
      <w:bodyDiv w:val="1"/>
      <w:marLeft w:val="0"/>
      <w:marRight w:val="0"/>
      <w:marTop w:val="0"/>
      <w:marBottom w:val="0"/>
      <w:divBdr>
        <w:top w:val="none" w:sz="0" w:space="0" w:color="auto"/>
        <w:left w:val="none" w:sz="0" w:space="0" w:color="auto"/>
        <w:bottom w:val="none" w:sz="0" w:space="0" w:color="auto"/>
        <w:right w:val="none" w:sz="0" w:space="0" w:color="auto"/>
      </w:divBdr>
    </w:div>
    <w:div w:id="1245335025">
      <w:bodyDiv w:val="1"/>
      <w:marLeft w:val="0"/>
      <w:marRight w:val="0"/>
      <w:marTop w:val="0"/>
      <w:marBottom w:val="0"/>
      <w:divBdr>
        <w:top w:val="none" w:sz="0" w:space="0" w:color="auto"/>
        <w:left w:val="none" w:sz="0" w:space="0" w:color="auto"/>
        <w:bottom w:val="none" w:sz="0" w:space="0" w:color="auto"/>
        <w:right w:val="none" w:sz="0" w:space="0" w:color="auto"/>
      </w:divBdr>
    </w:div>
    <w:div w:id="1301227667">
      <w:bodyDiv w:val="1"/>
      <w:marLeft w:val="0"/>
      <w:marRight w:val="0"/>
      <w:marTop w:val="0"/>
      <w:marBottom w:val="0"/>
      <w:divBdr>
        <w:top w:val="none" w:sz="0" w:space="0" w:color="auto"/>
        <w:left w:val="none" w:sz="0" w:space="0" w:color="auto"/>
        <w:bottom w:val="none" w:sz="0" w:space="0" w:color="auto"/>
        <w:right w:val="none" w:sz="0" w:space="0" w:color="auto"/>
      </w:divBdr>
    </w:div>
    <w:div w:id="1439566369">
      <w:bodyDiv w:val="1"/>
      <w:marLeft w:val="0"/>
      <w:marRight w:val="0"/>
      <w:marTop w:val="0"/>
      <w:marBottom w:val="0"/>
      <w:divBdr>
        <w:top w:val="none" w:sz="0" w:space="0" w:color="auto"/>
        <w:left w:val="none" w:sz="0" w:space="0" w:color="auto"/>
        <w:bottom w:val="none" w:sz="0" w:space="0" w:color="auto"/>
        <w:right w:val="none" w:sz="0" w:space="0" w:color="auto"/>
      </w:divBdr>
    </w:div>
    <w:div w:id="1543055922">
      <w:bodyDiv w:val="1"/>
      <w:marLeft w:val="0"/>
      <w:marRight w:val="0"/>
      <w:marTop w:val="0"/>
      <w:marBottom w:val="0"/>
      <w:divBdr>
        <w:top w:val="none" w:sz="0" w:space="0" w:color="auto"/>
        <w:left w:val="none" w:sz="0" w:space="0" w:color="auto"/>
        <w:bottom w:val="none" w:sz="0" w:space="0" w:color="auto"/>
        <w:right w:val="none" w:sz="0" w:space="0" w:color="auto"/>
      </w:divBdr>
    </w:div>
    <w:div w:id="1543595615">
      <w:bodyDiv w:val="1"/>
      <w:marLeft w:val="0"/>
      <w:marRight w:val="0"/>
      <w:marTop w:val="0"/>
      <w:marBottom w:val="0"/>
      <w:divBdr>
        <w:top w:val="none" w:sz="0" w:space="0" w:color="auto"/>
        <w:left w:val="none" w:sz="0" w:space="0" w:color="auto"/>
        <w:bottom w:val="none" w:sz="0" w:space="0" w:color="auto"/>
        <w:right w:val="none" w:sz="0" w:space="0" w:color="auto"/>
      </w:divBdr>
    </w:div>
    <w:div w:id="1812286596">
      <w:bodyDiv w:val="1"/>
      <w:marLeft w:val="0"/>
      <w:marRight w:val="0"/>
      <w:marTop w:val="0"/>
      <w:marBottom w:val="0"/>
      <w:divBdr>
        <w:top w:val="none" w:sz="0" w:space="0" w:color="auto"/>
        <w:left w:val="none" w:sz="0" w:space="0" w:color="auto"/>
        <w:bottom w:val="none" w:sz="0" w:space="0" w:color="auto"/>
        <w:right w:val="none" w:sz="0" w:space="0" w:color="auto"/>
      </w:divBdr>
    </w:div>
    <w:div w:id="1816288189">
      <w:bodyDiv w:val="1"/>
      <w:marLeft w:val="0"/>
      <w:marRight w:val="0"/>
      <w:marTop w:val="0"/>
      <w:marBottom w:val="0"/>
      <w:divBdr>
        <w:top w:val="none" w:sz="0" w:space="0" w:color="auto"/>
        <w:left w:val="none" w:sz="0" w:space="0" w:color="auto"/>
        <w:bottom w:val="none" w:sz="0" w:space="0" w:color="auto"/>
        <w:right w:val="none" w:sz="0" w:space="0" w:color="auto"/>
      </w:divBdr>
    </w:div>
    <w:div w:id="1863977869">
      <w:bodyDiv w:val="1"/>
      <w:marLeft w:val="0"/>
      <w:marRight w:val="0"/>
      <w:marTop w:val="0"/>
      <w:marBottom w:val="0"/>
      <w:divBdr>
        <w:top w:val="none" w:sz="0" w:space="0" w:color="auto"/>
        <w:left w:val="none" w:sz="0" w:space="0" w:color="auto"/>
        <w:bottom w:val="none" w:sz="0" w:space="0" w:color="auto"/>
        <w:right w:val="none" w:sz="0" w:space="0" w:color="auto"/>
      </w:divBdr>
    </w:div>
    <w:div w:id="1887445769">
      <w:bodyDiv w:val="1"/>
      <w:marLeft w:val="0"/>
      <w:marRight w:val="0"/>
      <w:marTop w:val="0"/>
      <w:marBottom w:val="0"/>
      <w:divBdr>
        <w:top w:val="none" w:sz="0" w:space="0" w:color="auto"/>
        <w:left w:val="none" w:sz="0" w:space="0" w:color="auto"/>
        <w:bottom w:val="none" w:sz="0" w:space="0" w:color="auto"/>
        <w:right w:val="none" w:sz="0" w:space="0" w:color="auto"/>
      </w:divBdr>
    </w:div>
    <w:div w:id="1906185090">
      <w:bodyDiv w:val="1"/>
      <w:marLeft w:val="0"/>
      <w:marRight w:val="0"/>
      <w:marTop w:val="0"/>
      <w:marBottom w:val="0"/>
      <w:divBdr>
        <w:top w:val="none" w:sz="0" w:space="0" w:color="auto"/>
        <w:left w:val="none" w:sz="0" w:space="0" w:color="auto"/>
        <w:bottom w:val="none" w:sz="0" w:space="0" w:color="auto"/>
        <w:right w:val="none" w:sz="0" w:space="0" w:color="auto"/>
      </w:divBdr>
    </w:div>
    <w:div w:id="1932198444">
      <w:bodyDiv w:val="1"/>
      <w:marLeft w:val="0"/>
      <w:marRight w:val="0"/>
      <w:marTop w:val="0"/>
      <w:marBottom w:val="0"/>
      <w:divBdr>
        <w:top w:val="none" w:sz="0" w:space="0" w:color="auto"/>
        <w:left w:val="none" w:sz="0" w:space="0" w:color="auto"/>
        <w:bottom w:val="none" w:sz="0" w:space="0" w:color="auto"/>
        <w:right w:val="none" w:sz="0" w:space="0" w:color="auto"/>
      </w:divBdr>
    </w:div>
    <w:div w:id="2014647158">
      <w:bodyDiv w:val="1"/>
      <w:marLeft w:val="0"/>
      <w:marRight w:val="0"/>
      <w:marTop w:val="0"/>
      <w:marBottom w:val="0"/>
      <w:divBdr>
        <w:top w:val="none" w:sz="0" w:space="0" w:color="auto"/>
        <w:left w:val="none" w:sz="0" w:space="0" w:color="auto"/>
        <w:bottom w:val="none" w:sz="0" w:space="0" w:color="auto"/>
        <w:right w:val="none" w:sz="0" w:space="0" w:color="auto"/>
      </w:divBdr>
    </w:div>
    <w:div w:id="202709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inmeta_cache\http___10_32_252_57_AsusRK_gen_docs_010015_LandRentContract\templat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030D2-7291-4D4A-9ED3-5F07F425B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432</TotalTime>
  <Pages>5</Pages>
  <Words>1809</Words>
  <Characters>10313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cp:lastPrinted>2022-07-18T11:33:00Z</cp:lastPrinted>
  <dcterms:created xsi:type="dcterms:W3CDTF">2020-02-04T06:41:00Z</dcterms:created>
  <dcterms:modified xsi:type="dcterms:W3CDTF">2023-05-02T13:35:00Z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URL">
    <vt:lpwstr>http://10.32.252.57/asusrk</vt:lpwstr>
  </property>
  <property fmtid="{D5CDD505-2E9C-101B-9397-08002B2CF9AE}" pid="3" name="Folder">
    <vt:lpwstr>010015_LandRentContract</vt:lpwstr>
  </property>
  <property fmtid="{D5CDD505-2E9C-101B-9397-08002B2CF9AE}" pid="4" name="DocCaption">
    <vt:lpwstr>Договор аренды земельного участка (Сыктывдинский).doc</vt:lpwstr>
  </property>
  <property fmtid="{D5CDD505-2E9C-101B-9397-08002B2CF9AE}" pid="5" name="id">
    <vt:lpwstr>00030264AC32</vt:lpwstr>
  </property>
  <property fmtid="{D5CDD505-2E9C-101B-9397-08002B2CF9AE}" pid="6" name="class">
    <vt:lpwstr>Land/RentContractProcess</vt:lpwstr>
  </property>
  <property fmtid="{D5CDD505-2E9C-101B-9397-08002B2CF9AE}" pid="7" name="ServerUrl">
    <vt:lpwstr>http://10.32.252.57/AsusRK</vt:lpwstr>
  </property>
</Properties>
</file>